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CBA" w:rsidRDefault="000D2CBA" w:rsidP="000D2CBA">
      <w:pPr>
        <w:jc w:val="both"/>
        <w:rPr>
          <w:b/>
          <w:bCs/>
        </w:rPr>
      </w:pPr>
    </w:p>
    <w:p w:rsidR="000D2CBA" w:rsidRDefault="000D2CBA" w:rsidP="000D2CBA">
      <w:pPr>
        <w:jc w:val="both"/>
        <w:rPr>
          <w:b/>
          <w:bCs/>
        </w:rPr>
      </w:pPr>
      <w:r w:rsidRPr="00731A5E">
        <w:rPr>
          <w:b/>
          <w:bCs/>
        </w:rPr>
        <w:t>ALLEGATO</w:t>
      </w:r>
      <w:r>
        <w:rPr>
          <w:b/>
          <w:bCs/>
        </w:rPr>
        <w:t xml:space="preserve"> A</w:t>
      </w:r>
      <w:r w:rsidRPr="00731A5E">
        <w:rPr>
          <w:b/>
          <w:bCs/>
        </w:rPr>
        <w:t>: Scheda descrittiva dell’attivit</w:t>
      </w:r>
      <w:r>
        <w:rPr>
          <w:b/>
          <w:bCs/>
        </w:rPr>
        <w:t>à</w:t>
      </w:r>
    </w:p>
    <w:p w:rsidR="000D2CBA" w:rsidRDefault="000D2CBA" w:rsidP="000D2CBA">
      <w:pPr>
        <w:jc w:val="both"/>
        <w:rPr>
          <w:b/>
          <w:bCs/>
        </w:rPr>
      </w:pPr>
    </w:p>
    <w:p w:rsidR="000D2CBA" w:rsidRDefault="000D2CBA" w:rsidP="000D2CBA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page" w:horzAnchor="margin" w:tblpY="33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4"/>
        <w:gridCol w:w="6092"/>
      </w:tblGrid>
      <w:tr w:rsidR="000D2CBA" w:rsidRPr="006C7DC0" w:rsidTr="000D2CBA">
        <w:tc>
          <w:tcPr>
            <w:tcW w:w="2924" w:type="dxa"/>
            <w:shd w:val="clear" w:color="auto" w:fill="auto"/>
          </w:tcPr>
          <w:p w:rsidR="000D2CBA" w:rsidRPr="00945CB4" w:rsidRDefault="000D2CBA" w:rsidP="000D2CBA">
            <w:pPr>
              <w:spacing w:after="0" w:line="240" w:lineRule="auto"/>
              <w:rPr>
                <w:b/>
                <w:bCs/>
              </w:rPr>
            </w:pPr>
            <w:r w:rsidRPr="00945CB4">
              <w:rPr>
                <w:b/>
                <w:bCs/>
              </w:rPr>
              <w:t xml:space="preserve">Titolo </w:t>
            </w:r>
          </w:p>
          <w:p w:rsidR="000D2CBA" w:rsidRPr="006C7DC0" w:rsidRDefault="000D2CBA" w:rsidP="000D2CBA">
            <w:pPr>
              <w:spacing w:after="0" w:line="240" w:lineRule="auto"/>
            </w:pPr>
            <w:r w:rsidRPr="006C7DC0">
              <w:t>(max 60 caratteri)</w:t>
            </w:r>
          </w:p>
        </w:tc>
        <w:tc>
          <w:tcPr>
            <w:tcW w:w="6092" w:type="dxa"/>
            <w:shd w:val="clear" w:color="auto" w:fill="auto"/>
          </w:tcPr>
          <w:p w:rsidR="000D2CBA" w:rsidRDefault="000D2CBA" w:rsidP="000D2CBA">
            <w:pPr>
              <w:spacing w:after="0" w:line="240" w:lineRule="auto"/>
            </w:pPr>
          </w:p>
          <w:p w:rsidR="000D2CBA" w:rsidRPr="006C7DC0" w:rsidRDefault="000D2CBA" w:rsidP="000D2CBA">
            <w:pPr>
              <w:spacing w:after="0" w:line="240" w:lineRule="auto"/>
            </w:pPr>
          </w:p>
        </w:tc>
      </w:tr>
      <w:tr w:rsidR="000D2CBA" w:rsidRPr="006C7DC0" w:rsidTr="000D2CBA">
        <w:tc>
          <w:tcPr>
            <w:tcW w:w="2924" w:type="dxa"/>
            <w:shd w:val="clear" w:color="auto" w:fill="auto"/>
          </w:tcPr>
          <w:p w:rsidR="000D2CBA" w:rsidRPr="00945CB4" w:rsidRDefault="000D2CBA" w:rsidP="000D2CBA">
            <w:pPr>
              <w:spacing w:after="0" w:line="240" w:lineRule="auto"/>
              <w:rPr>
                <w:b/>
                <w:bCs/>
              </w:rPr>
            </w:pPr>
            <w:r w:rsidRPr="00945CB4">
              <w:rPr>
                <w:b/>
                <w:bCs/>
              </w:rPr>
              <w:t xml:space="preserve">Descrizione breve </w:t>
            </w:r>
          </w:p>
          <w:p w:rsidR="000D2CBA" w:rsidRPr="006C7DC0" w:rsidRDefault="000D2CBA" w:rsidP="000D2CBA">
            <w:pPr>
              <w:spacing w:after="0" w:line="240" w:lineRule="auto"/>
            </w:pPr>
            <w:r w:rsidRPr="006C7DC0">
              <w:t>(max 160 caratteri)</w:t>
            </w:r>
          </w:p>
        </w:tc>
        <w:tc>
          <w:tcPr>
            <w:tcW w:w="6092" w:type="dxa"/>
            <w:shd w:val="clear" w:color="auto" w:fill="auto"/>
          </w:tcPr>
          <w:p w:rsidR="000D2CBA" w:rsidRPr="006C7DC0" w:rsidRDefault="000D2CBA" w:rsidP="000D2CBA">
            <w:pPr>
              <w:spacing w:after="0" w:line="240" w:lineRule="auto"/>
            </w:pPr>
          </w:p>
          <w:p w:rsidR="000D2CBA" w:rsidRPr="006C7DC0" w:rsidRDefault="000D2CBA" w:rsidP="000D2CBA">
            <w:pPr>
              <w:spacing w:after="0" w:line="240" w:lineRule="auto"/>
            </w:pPr>
          </w:p>
          <w:p w:rsidR="000D2CBA" w:rsidRPr="006C7DC0" w:rsidRDefault="000D2CBA" w:rsidP="000D2CBA">
            <w:pPr>
              <w:spacing w:after="0" w:line="240" w:lineRule="auto"/>
            </w:pPr>
          </w:p>
          <w:p w:rsidR="000D2CBA" w:rsidRPr="006C7DC0" w:rsidRDefault="000D2CBA" w:rsidP="000D2CBA">
            <w:pPr>
              <w:spacing w:after="0" w:line="240" w:lineRule="auto"/>
            </w:pPr>
          </w:p>
        </w:tc>
      </w:tr>
      <w:tr w:rsidR="000D2CBA" w:rsidRPr="006C7DC0" w:rsidTr="000D2CBA">
        <w:tc>
          <w:tcPr>
            <w:tcW w:w="2924" w:type="dxa"/>
            <w:shd w:val="clear" w:color="auto" w:fill="auto"/>
          </w:tcPr>
          <w:p w:rsidR="000D2CBA" w:rsidRPr="00945CB4" w:rsidRDefault="000D2CBA" w:rsidP="000D2CBA">
            <w:pPr>
              <w:spacing w:after="0" w:line="240" w:lineRule="auto"/>
              <w:rPr>
                <w:b/>
                <w:bCs/>
              </w:rPr>
            </w:pPr>
            <w:r w:rsidRPr="00945CB4">
              <w:rPr>
                <w:b/>
                <w:bCs/>
              </w:rPr>
              <w:t xml:space="preserve">Obiettivi </w:t>
            </w:r>
          </w:p>
        </w:tc>
        <w:tc>
          <w:tcPr>
            <w:tcW w:w="6092" w:type="dxa"/>
            <w:shd w:val="clear" w:color="auto" w:fill="auto"/>
          </w:tcPr>
          <w:p w:rsidR="000D2CBA" w:rsidRPr="006C7DC0" w:rsidRDefault="000D2CBA" w:rsidP="000D2CBA">
            <w:pPr>
              <w:spacing w:after="0" w:line="240" w:lineRule="auto"/>
            </w:pPr>
          </w:p>
          <w:p w:rsidR="000D2CBA" w:rsidRPr="006C7DC0" w:rsidRDefault="000D2CBA" w:rsidP="000D2CBA">
            <w:pPr>
              <w:spacing w:after="0" w:line="240" w:lineRule="auto"/>
            </w:pPr>
          </w:p>
          <w:p w:rsidR="000D2CBA" w:rsidRPr="006C7DC0" w:rsidRDefault="000D2CBA" w:rsidP="000D2CBA">
            <w:pPr>
              <w:spacing w:after="0" w:line="240" w:lineRule="auto"/>
            </w:pPr>
          </w:p>
        </w:tc>
      </w:tr>
      <w:tr w:rsidR="000D2CBA" w:rsidRPr="006C7DC0" w:rsidTr="000D2CBA">
        <w:tc>
          <w:tcPr>
            <w:tcW w:w="2924" w:type="dxa"/>
            <w:shd w:val="clear" w:color="auto" w:fill="auto"/>
          </w:tcPr>
          <w:p w:rsidR="000D2CBA" w:rsidRPr="00945CB4" w:rsidRDefault="000D2CBA" w:rsidP="000D2CBA">
            <w:pPr>
              <w:spacing w:after="0" w:line="240" w:lineRule="auto"/>
              <w:rPr>
                <w:b/>
                <w:bCs/>
              </w:rPr>
            </w:pPr>
            <w:r w:rsidRPr="00945CB4">
              <w:rPr>
                <w:b/>
                <w:bCs/>
              </w:rPr>
              <w:t>Livello</w:t>
            </w:r>
          </w:p>
        </w:tc>
        <w:tc>
          <w:tcPr>
            <w:tcW w:w="6092" w:type="dxa"/>
            <w:shd w:val="clear" w:color="auto" w:fill="auto"/>
          </w:tcPr>
          <w:p w:rsidR="000D2CBA" w:rsidRPr="006C7DC0" w:rsidRDefault="000D2CBA" w:rsidP="000D2CBA">
            <w:pPr>
              <w:spacing w:after="0" w:line="240" w:lineRule="auto"/>
            </w:pPr>
          </w:p>
          <w:p w:rsidR="000D2CBA" w:rsidRPr="00C15289" w:rsidRDefault="000D2CBA" w:rsidP="000D2CBA">
            <w:pPr>
              <w:numPr>
                <w:ilvl w:val="0"/>
                <w:numId w:val="27"/>
              </w:numPr>
              <w:shd w:val="clear" w:color="auto" w:fill="FFFFFF"/>
              <w:spacing w:before="15" w:after="75" w:line="240" w:lineRule="atLeast"/>
              <w:rPr>
                <w:rFonts w:ascii="Segoe UI" w:eastAsia="Times New Roman" w:hAnsi="Segoe UI" w:cs="Segoe UI"/>
                <w:color w:val="3C434A"/>
                <w:sz w:val="21"/>
                <w:szCs w:val="21"/>
                <w:lang w:eastAsia="it-IT"/>
              </w:rPr>
            </w:pPr>
            <w:r w:rsidRPr="00C15289">
              <w:rPr>
                <w:rFonts w:ascii="Segoe UI" w:eastAsia="Times New Roman" w:hAnsi="Segoe UI" w:cs="Segoe UI"/>
                <w:color w:val="3C434A"/>
                <w:sz w:val="21"/>
                <w:szCs w:val="21"/>
                <w:lang w:eastAsia="it-IT"/>
              </w:rPr>
              <w:t>Scuola dell'Infanzia</w:t>
            </w:r>
          </w:p>
          <w:p w:rsidR="000D2CBA" w:rsidRPr="00C15289" w:rsidRDefault="000D2CBA" w:rsidP="000D2CBA">
            <w:pPr>
              <w:numPr>
                <w:ilvl w:val="0"/>
                <w:numId w:val="27"/>
              </w:numPr>
              <w:shd w:val="clear" w:color="auto" w:fill="FFFFFF"/>
              <w:spacing w:before="15" w:after="75" w:line="240" w:lineRule="atLeast"/>
              <w:rPr>
                <w:rFonts w:ascii="Segoe UI" w:eastAsia="Times New Roman" w:hAnsi="Segoe UI" w:cs="Segoe UI"/>
                <w:color w:val="3C434A"/>
                <w:sz w:val="21"/>
                <w:szCs w:val="21"/>
                <w:lang w:eastAsia="it-IT"/>
              </w:rPr>
            </w:pPr>
            <w:r w:rsidRPr="00C15289">
              <w:rPr>
                <w:rFonts w:ascii="Segoe UI" w:eastAsia="Times New Roman" w:hAnsi="Segoe UI" w:cs="Segoe UI"/>
                <w:color w:val="3C434A"/>
                <w:sz w:val="21"/>
                <w:szCs w:val="21"/>
                <w:lang w:eastAsia="it-IT"/>
              </w:rPr>
              <w:t>Scuola Primaria</w:t>
            </w:r>
          </w:p>
          <w:p w:rsidR="000D2CBA" w:rsidRPr="00C15289" w:rsidRDefault="000D2CBA" w:rsidP="000D2CBA">
            <w:pPr>
              <w:numPr>
                <w:ilvl w:val="0"/>
                <w:numId w:val="27"/>
              </w:numPr>
              <w:shd w:val="clear" w:color="auto" w:fill="FFFFFF"/>
              <w:spacing w:before="15" w:after="75" w:line="240" w:lineRule="atLeast"/>
              <w:rPr>
                <w:rFonts w:ascii="Segoe UI" w:eastAsia="Times New Roman" w:hAnsi="Segoe UI" w:cs="Segoe UI"/>
                <w:color w:val="3C434A"/>
                <w:sz w:val="21"/>
                <w:szCs w:val="21"/>
                <w:lang w:eastAsia="it-IT"/>
              </w:rPr>
            </w:pPr>
            <w:r w:rsidRPr="00C15289">
              <w:rPr>
                <w:rFonts w:ascii="Segoe UI" w:eastAsia="Times New Roman" w:hAnsi="Segoe UI" w:cs="Segoe UI"/>
                <w:color w:val="3C434A"/>
                <w:sz w:val="21"/>
                <w:szCs w:val="21"/>
                <w:lang w:eastAsia="it-IT"/>
              </w:rPr>
              <w:t>Scuola Secondaria di primo grado</w:t>
            </w:r>
          </w:p>
          <w:p w:rsidR="000D2CBA" w:rsidRPr="006C7DC0" w:rsidRDefault="000D2CBA" w:rsidP="000D2CBA">
            <w:pPr>
              <w:spacing w:after="0" w:line="240" w:lineRule="auto"/>
            </w:pPr>
          </w:p>
          <w:p w:rsidR="000D2CBA" w:rsidRPr="006C7DC0" w:rsidRDefault="000D2CBA" w:rsidP="000D2CBA">
            <w:pPr>
              <w:spacing w:after="0" w:line="240" w:lineRule="auto"/>
            </w:pPr>
          </w:p>
        </w:tc>
      </w:tr>
      <w:tr w:rsidR="000D2CBA" w:rsidRPr="006C7DC0" w:rsidTr="000D2CBA">
        <w:tc>
          <w:tcPr>
            <w:tcW w:w="2924" w:type="dxa"/>
            <w:shd w:val="clear" w:color="auto" w:fill="auto"/>
          </w:tcPr>
          <w:p w:rsidR="000D2CBA" w:rsidRPr="00945CB4" w:rsidRDefault="000D2CBA" w:rsidP="000D2CBA">
            <w:pPr>
              <w:spacing w:after="0" w:line="240" w:lineRule="auto"/>
              <w:rPr>
                <w:b/>
                <w:bCs/>
              </w:rPr>
            </w:pPr>
            <w:r w:rsidRPr="00945CB4">
              <w:rPr>
                <w:b/>
                <w:bCs/>
              </w:rPr>
              <w:t>Classi coinvolte</w:t>
            </w:r>
          </w:p>
        </w:tc>
        <w:tc>
          <w:tcPr>
            <w:tcW w:w="6092" w:type="dxa"/>
            <w:shd w:val="clear" w:color="auto" w:fill="auto"/>
          </w:tcPr>
          <w:p w:rsidR="000D2CBA" w:rsidRDefault="000D2CBA" w:rsidP="000D2CBA">
            <w:pPr>
              <w:spacing w:after="0" w:line="240" w:lineRule="auto"/>
            </w:pPr>
          </w:p>
          <w:p w:rsidR="000D2CBA" w:rsidRDefault="000D2CBA" w:rsidP="000D2CBA">
            <w:pPr>
              <w:spacing w:after="0" w:line="240" w:lineRule="auto"/>
            </w:pPr>
          </w:p>
          <w:p w:rsidR="000D2CBA" w:rsidRPr="006C7DC0" w:rsidRDefault="000D2CBA" w:rsidP="000D2CBA">
            <w:pPr>
              <w:spacing w:after="0" w:line="240" w:lineRule="auto"/>
            </w:pPr>
          </w:p>
        </w:tc>
      </w:tr>
      <w:tr w:rsidR="000D2CBA" w:rsidRPr="006C7DC0" w:rsidTr="000D2CBA">
        <w:tc>
          <w:tcPr>
            <w:tcW w:w="2924" w:type="dxa"/>
            <w:shd w:val="clear" w:color="auto" w:fill="auto"/>
          </w:tcPr>
          <w:p w:rsidR="000D2CBA" w:rsidRPr="006C7DC0" w:rsidRDefault="000D2CBA" w:rsidP="000D2CBA">
            <w:pPr>
              <w:spacing w:after="0" w:line="240" w:lineRule="auto"/>
            </w:pPr>
            <w:r>
              <w:t>Descrizione dettagliata dell’attività</w:t>
            </w:r>
          </w:p>
        </w:tc>
        <w:tc>
          <w:tcPr>
            <w:tcW w:w="6092" w:type="dxa"/>
            <w:shd w:val="clear" w:color="auto" w:fill="auto"/>
          </w:tcPr>
          <w:p w:rsidR="000D2CBA" w:rsidRPr="006C7DC0" w:rsidRDefault="000D2CBA" w:rsidP="000D2CBA">
            <w:pPr>
              <w:spacing w:after="0" w:line="240" w:lineRule="auto"/>
              <w:rPr>
                <w:rFonts w:ascii="Segoe UI" w:hAnsi="Segoe UI" w:cs="Segoe UI"/>
                <w:i/>
                <w:iCs/>
                <w:sz w:val="20"/>
                <w:szCs w:val="20"/>
                <w:shd w:val="clear" w:color="auto" w:fill="FFFFFF"/>
              </w:rPr>
            </w:pPr>
          </w:p>
          <w:p w:rsidR="000D2CBA" w:rsidRDefault="000D2CBA" w:rsidP="000D2CBA">
            <w:pPr>
              <w:spacing w:after="0" w:line="240" w:lineRule="auto"/>
              <w:rPr>
                <w:i/>
                <w:iCs/>
              </w:rPr>
            </w:pPr>
            <w:r w:rsidRPr="006C7DC0">
              <w:rPr>
                <w:i/>
                <w:iCs/>
              </w:rPr>
              <w:t>Si possono inserire anche media</w:t>
            </w:r>
            <w:r>
              <w:rPr>
                <w:i/>
                <w:iCs/>
              </w:rPr>
              <w:t xml:space="preserve"> </w:t>
            </w:r>
          </w:p>
          <w:p w:rsidR="000D2CBA" w:rsidRPr="006C7DC0" w:rsidRDefault="000D2CBA" w:rsidP="000D2CBA">
            <w:pPr>
              <w:spacing w:after="0" w:line="240" w:lineRule="auto"/>
              <w:rPr>
                <w:rFonts w:ascii="Segoe UI" w:hAnsi="Segoe UI" w:cs="Segoe UI"/>
                <w:i/>
                <w:iCs/>
                <w:color w:val="3C434A"/>
                <w:sz w:val="20"/>
                <w:szCs w:val="20"/>
                <w:shd w:val="clear" w:color="auto" w:fill="F0F0F1"/>
              </w:rPr>
            </w:pPr>
            <w:r w:rsidRPr="006C7DC0">
              <w:rPr>
                <w:rFonts w:ascii="Segoe UI" w:hAnsi="Segoe UI" w:cs="Segoe UI"/>
                <w:color w:val="3C434A"/>
                <w:sz w:val="20"/>
                <w:szCs w:val="20"/>
                <w:shd w:val="clear" w:color="auto" w:fill="F0F0F1"/>
              </w:rPr>
              <w:t xml:space="preserve"> </w:t>
            </w:r>
            <w:r w:rsidRPr="006C7DC0">
              <w:rPr>
                <w:rFonts w:ascii="Segoe UI" w:hAnsi="Segoe UI" w:cs="Segoe UI"/>
                <w:i/>
                <w:iCs/>
                <w:color w:val="3C434A"/>
                <w:sz w:val="20"/>
                <w:szCs w:val="20"/>
                <w:shd w:val="clear" w:color="auto" w:fill="F0F0F1"/>
              </w:rPr>
              <w:t>Se si desidera inserire un video di YouTube è necessaria l'opzione "Enable privacy-enhanced mode" che permette di pubblicare il video in modalità youtube-nocookie.</w:t>
            </w:r>
          </w:p>
          <w:p w:rsidR="000D2CBA" w:rsidRPr="006C7DC0" w:rsidRDefault="000D2CBA" w:rsidP="000D2CBA">
            <w:pPr>
              <w:spacing w:after="0" w:line="240" w:lineRule="auto"/>
              <w:rPr>
                <w:rFonts w:ascii="Segoe UI" w:hAnsi="Segoe UI" w:cs="Segoe UI"/>
                <w:i/>
                <w:iCs/>
                <w:sz w:val="20"/>
                <w:szCs w:val="20"/>
                <w:shd w:val="clear" w:color="auto" w:fill="FFFFFF"/>
              </w:rPr>
            </w:pPr>
          </w:p>
          <w:p w:rsidR="000D2CBA" w:rsidRPr="006C7DC0" w:rsidRDefault="000D2CBA" w:rsidP="000D2CBA">
            <w:pPr>
              <w:spacing w:after="0" w:line="240" w:lineRule="auto"/>
              <w:rPr>
                <w:rFonts w:ascii="Segoe UI" w:hAnsi="Segoe UI" w:cs="Segoe UI"/>
                <w:i/>
                <w:iCs/>
                <w:sz w:val="20"/>
                <w:szCs w:val="20"/>
                <w:shd w:val="clear" w:color="auto" w:fill="FFFFFF"/>
              </w:rPr>
            </w:pPr>
          </w:p>
          <w:p w:rsidR="000D2CBA" w:rsidRPr="006C7DC0" w:rsidRDefault="000D2CBA" w:rsidP="000D2CBA">
            <w:pPr>
              <w:spacing w:after="0" w:line="240" w:lineRule="auto"/>
              <w:rPr>
                <w:rFonts w:ascii="Segoe UI" w:hAnsi="Segoe UI" w:cs="Segoe UI"/>
                <w:i/>
                <w:iCs/>
                <w:sz w:val="20"/>
                <w:szCs w:val="20"/>
                <w:shd w:val="clear" w:color="auto" w:fill="FFFFFF"/>
              </w:rPr>
            </w:pPr>
          </w:p>
          <w:p w:rsidR="000D2CBA" w:rsidRPr="006C7DC0" w:rsidRDefault="000D2CBA" w:rsidP="000D2CBA">
            <w:pPr>
              <w:spacing w:after="0" w:line="240" w:lineRule="auto"/>
              <w:rPr>
                <w:i/>
                <w:iCs/>
              </w:rPr>
            </w:pPr>
          </w:p>
        </w:tc>
      </w:tr>
    </w:tbl>
    <w:p w:rsidR="00A9204E" w:rsidRDefault="00A9204E"/>
    <w:p w:rsidR="001251AF" w:rsidRDefault="001251AF"/>
    <w:p w:rsidR="001251AF" w:rsidRDefault="001251AF"/>
    <w:p w:rsidR="001251AF" w:rsidRDefault="001251AF"/>
    <w:p w:rsidR="001251AF" w:rsidRDefault="001251AF"/>
    <w:p w:rsidR="001251AF" w:rsidRDefault="001251AF"/>
    <w:p w:rsidR="001251AF" w:rsidRDefault="001251AF"/>
    <w:p w:rsidR="001251AF" w:rsidRDefault="001251AF"/>
    <w:p w:rsidR="001251AF" w:rsidRDefault="001251AF"/>
    <w:p w:rsidR="001251AF" w:rsidRDefault="001251AF">
      <w:bookmarkStart w:id="0" w:name="_GoBack"/>
      <w:bookmarkEnd w:id="0"/>
    </w:p>
    <w:sectPr w:rsidR="001251AF" w:rsidSect="00AB7575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CBA" w:rsidRDefault="000D2CBA" w:rsidP="007115A4">
      <w:r>
        <w:separator/>
      </w:r>
    </w:p>
  </w:endnote>
  <w:endnote w:type="continuationSeparator" w:id="0">
    <w:p w:rsidR="000D2CBA" w:rsidRDefault="000D2CBA" w:rsidP="00711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CBA" w:rsidRDefault="000D2CBA" w:rsidP="007115A4">
      <w:r>
        <w:separator/>
      </w:r>
    </w:p>
  </w:footnote>
  <w:footnote w:type="continuationSeparator" w:id="0">
    <w:p w:rsidR="000D2CBA" w:rsidRDefault="000D2CBA" w:rsidP="00711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B7C2C30"/>
    <w:lvl w:ilvl="0">
      <w:start w:val="1"/>
      <w:numFmt w:val="decimal"/>
      <w:pStyle w:val="Numeroelenco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442BC74"/>
    <w:lvl w:ilvl="0">
      <w:start w:val="1"/>
      <w:numFmt w:val="decimal"/>
      <w:pStyle w:val="Numeroelenco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3602408"/>
    <w:lvl w:ilvl="0">
      <w:start w:val="1"/>
      <w:numFmt w:val="decimal"/>
      <w:pStyle w:val="Numeroelenco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C38BCA2"/>
    <w:lvl w:ilvl="0">
      <w:start w:val="1"/>
      <w:numFmt w:val="decimal"/>
      <w:pStyle w:val="Numeroelenco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9C0CEB4"/>
    <w:lvl w:ilvl="0">
      <w:start w:val="1"/>
      <w:numFmt w:val="bullet"/>
      <w:pStyle w:val="Puntoelenco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ECEA3E8"/>
    <w:lvl w:ilvl="0">
      <w:start w:val="1"/>
      <w:numFmt w:val="bullet"/>
      <w:pStyle w:val="Puntoelenco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12DD1E"/>
    <w:lvl w:ilvl="0">
      <w:start w:val="1"/>
      <w:numFmt w:val="bullet"/>
      <w:pStyle w:val="Puntoelenco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BC64930"/>
    <w:lvl w:ilvl="0">
      <w:start w:val="1"/>
      <w:numFmt w:val="bullet"/>
      <w:pStyle w:val="Puntoelenco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21AE11A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F4380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18A32A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6CA1D2A"/>
    <w:multiLevelType w:val="multilevel"/>
    <w:tmpl w:val="04090023"/>
    <w:styleLink w:val="ArticoloSezione"/>
    <w:lvl w:ilvl="0">
      <w:start w:val="1"/>
      <w:numFmt w:val="upperRoman"/>
      <w:lvlText w:val="文章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3AEB0273"/>
    <w:multiLevelType w:val="multilevel"/>
    <w:tmpl w:val="526206A0"/>
    <w:lvl w:ilvl="0">
      <w:start w:val="1"/>
      <w:numFmt w:val="upperRoman"/>
      <w:lvlText w:val="Articolo %1."/>
      <w:lvlJc w:val="left"/>
      <w:pPr>
        <w:ind w:left="0" w:firstLine="0"/>
      </w:pPr>
    </w:lvl>
    <w:lvl w:ilvl="1">
      <w:start w:val="1"/>
      <w:numFmt w:val="decimalZero"/>
      <w:isLgl/>
      <w:lvlText w:val="Sezion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84C4F29"/>
    <w:multiLevelType w:val="multilevel"/>
    <w:tmpl w:val="D8061F64"/>
    <w:lvl w:ilvl="0">
      <w:start w:val="1"/>
      <w:numFmt w:val="upperRoman"/>
      <w:lvlText w:val="Articolo %1."/>
      <w:lvlJc w:val="left"/>
      <w:pPr>
        <w:ind w:left="0" w:firstLine="0"/>
      </w:pPr>
    </w:lvl>
    <w:lvl w:ilvl="1">
      <w:start w:val="1"/>
      <w:numFmt w:val="decimalZero"/>
      <w:isLgl/>
      <w:lvlText w:val="Sezion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59350CFB"/>
    <w:multiLevelType w:val="multilevel"/>
    <w:tmpl w:val="9DF09F08"/>
    <w:lvl w:ilvl="0">
      <w:start w:val="1"/>
      <w:numFmt w:val="upperRoman"/>
      <w:lvlText w:val="Articolo %1."/>
      <w:lvlJc w:val="left"/>
      <w:pPr>
        <w:ind w:left="0" w:firstLine="0"/>
      </w:pPr>
    </w:lvl>
    <w:lvl w:ilvl="1">
      <w:start w:val="1"/>
      <w:numFmt w:val="decimalZero"/>
      <w:isLgl/>
      <w:lvlText w:val="Sezion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5DEC6B47"/>
    <w:multiLevelType w:val="multilevel"/>
    <w:tmpl w:val="604E1C0A"/>
    <w:lvl w:ilvl="0">
      <w:start w:val="1"/>
      <w:numFmt w:val="upperRoman"/>
      <w:lvlText w:val="Articolo %1."/>
      <w:lvlJc w:val="left"/>
      <w:pPr>
        <w:ind w:left="0" w:firstLine="0"/>
      </w:pPr>
    </w:lvl>
    <w:lvl w:ilvl="1">
      <w:start w:val="1"/>
      <w:numFmt w:val="decimalZero"/>
      <w:isLgl/>
      <w:lvlText w:val="Sezion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5E536AB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C343084"/>
    <w:multiLevelType w:val="hybridMultilevel"/>
    <w:tmpl w:val="FE3A7C90"/>
    <w:lvl w:ilvl="0" w:tplc="6D721778">
      <w:start w:val="1"/>
      <w:numFmt w:val="bullet"/>
      <w:lvlText w:val="□"/>
      <w:lvlJc w:val="left"/>
      <w:pPr>
        <w:ind w:left="108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D8C2C6D"/>
    <w:multiLevelType w:val="multilevel"/>
    <w:tmpl w:val="04090023"/>
    <w:lvl w:ilvl="0">
      <w:start w:val="1"/>
      <w:numFmt w:val="upperRoman"/>
      <w:lvlText w:val="Articolo %1."/>
      <w:lvlJc w:val="left"/>
      <w:pPr>
        <w:ind w:left="0" w:firstLine="0"/>
      </w:pPr>
    </w:lvl>
    <w:lvl w:ilvl="1">
      <w:start w:val="1"/>
      <w:numFmt w:val="decimalZero"/>
      <w:isLgl/>
      <w:lvlText w:val="Sezion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1"/>
  </w:num>
  <w:num w:numId="2">
    <w:abstractNumId w:val="12"/>
  </w:num>
  <w:num w:numId="3">
    <w:abstractNumId w:val="10"/>
  </w:num>
  <w:num w:numId="4">
    <w:abstractNumId w:val="24"/>
  </w:num>
  <w:num w:numId="5">
    <w:abstractNumId w:val="13"/>
  </w:num>
  <w:num w:numId="6">
    <w:abstractNumId w:val="18"/>
  </w:num>
  <w:num w:numId="7">
    <w:abstractNumId w:val="2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2"/>
  </w:num>
  <w:num w:numId="21">
    <w:abstractNumId w:val="19"/>
  </w:num>
  <w:num w:numId="22">
    <w:abstractNumId w:val="11"/>
  </w:num>
  <w:num w:numId="23">
    <w:abstractNumId w:val="26"/>
  </w:num>
  <w:num w:numId="24">
    <w:abstractNumId w:val="23"/>
  </w:num>
  <w:num w:numId="25">
    <w:abstractNumId w:val="16"/>
  </w:num>
  <w:num w:numId="26">
    <w:abstractNumId w:val="17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removePersonalInformation/>
  <w:removeDateAndTime/>
  <w:attachedTemplate r:id="rId1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CBA"/>
    <w:rsid w:val="000D2CBA"/>
    <w:rsid w:val="001251AF"/>
    <w:rsid w:val="00260ED5"/>
    <w:rsid w:val="004E108E"/>
    <w:rsid w:val="00611EB8"/>
    <w:rsid w:val="00645252"/>
    <w:rsid w:val="006D3D74"/>
    <w:rsid w:val="007115A4"/>
    <w:rsid w:val="0083569A"/>
    <w:rsid w:val="008366BA"/>
    <w:rsid w:val="00A9204E"/>
    <w:rsid w:val="00AB7575"/>
    <w:rsid w:val="00B23BF0"/>
    <w:rsid w:val="00DE4FFC"/>
    <w:rsid w:val="00E94E29"/>
    <w:rsid w:val="00EC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AC027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D2CBA"/>
    <w:pPr>
      <w:spacing w:after="160" w:line="259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115A4"/>
    <w:pPr>
      <w:keepNext/>
      <w:keepLines/>
      <w:spacing w:before="240"/>
      <w:outlineLvl w:val="0"/>
    </w:pPr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115A4"/>
    <w:pPr>
      <w:keepNext/>
      <w:keepLines/>
      <w:spacing w:before="40"/>
      <w:outlineLvl w:val="1"/>
    </w:pPr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115A4"/>
    <w:pPr>
      <w:keepNext/>
      <w:keepLines/>
      <w:spacing w:before="40"/>
      <w:outlineLvl w:val="2"/>
    </w:pPr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7115A4"/>
    <w:pPr>
      <w:keepNext/>
      <w:keepLines/>
      <w:spacing w:before="40"/>
      <w:outlineLvl w:val="3"/>
    </w:pPr>
    <w:rPr>
      <w:rFonts w:ascii="Calibri Light" w:eastAsiaTheme="majorEastAsia" w:hAnsi="Calibri Light" w:cs="Calibri Light"/>
      <w:i/>
      <w:iCs/>
      <w:color w:val="1F4E79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7115A4"/>
    <w:pPr>
      <w:keepNext/>
      <w:keepLines/>
      <w:spacing w:before="40"/>
      <w:outlineLvl w:val="4"/>
    </w:pPr>
    <w:rPr>
      <w:rFonts w:ascii="Calibri Light" w:eastAsiaTheme="majorEastAsia" w:hAnsi="Calibri Light" w:cs="Calibri Light"/>
      <w:color w:val="1F4E79" w:themeColor="accent1" w:themeShade="80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7115A4"/>
    <w:pPr>
      <w:keepNext/>
      <w:keepLines/>
      <w:spacing w:before="40"/>
      <w:outlineLvl w:val="5"/>
    </w:pPr>
    <w:rPr>
      <w:rFonts w:ascii="Calibri Light" w:eastAsiaTheme="majorEastAsia" w:hAnsi="Calibri Light" w:cs="Calibri Light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7115A4"/>
    <w:pPr>
      <w:keepNext/>
      <w:keepLines/>
      <w:spacing w:before="40"/>
      <w:outlineLvl w:val="6"/>
    </w:pPr>
    <w:rPr>
      <w:rFonts w:ascii="Calibri Light" w:eastAsiaTheme="majorEastAsia" w:hAnsi="Calibri Light" w:cs="Calibri Light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7115A4"/>
    <w:pPr>
      <w:keepNext/>
      <w:keepLines/>
      <w:spacing w:before="40"/>
      <w:outlineLvl w:val="7"/>
    </w:pPr>
    <w:rPr>
      <w:rFonts w:ascii="Calibri Light" w:eastAsiaTheme="majorEastAsia" w:hAnsi="Calibri Light" w:cs="Calibri Light"/>
      <w:color w:val="272727" w:themeColor="text1" w:themeTint="D8"/>
      <w:szCs w:val="21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7115A4"/>
    <w:pPr>
      <w:keepNext/>
      <w:keepLines/>
      <w:spacing w:before="40"/>
      <w:outlineLvl w:val="8"/>
    </w:pPr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115A4"/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115A4"/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115A4"/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115A4"/>
    <w:rPr>
      <w:rFonts w:ascii="Calibri Light" w:eastAsiaTheme="majorEastAsia" w:hAnsi="Calibri Light" w:cs="Calibri Light"/>
      <w:i/>
      <w:iCs/>
      <w:color w:val="1F4E79" w:themeColor="accent1" w:themeShade="8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7115A4"/>
    <w:rPr>
      <w:rFonts w:ascii="Calibri Light" w:eastAsiaTheme="majorEastAsia" w:hAnsi="Calibri Light" w:cs="Calibri Light"/>
      <w:color w:val="1F4E79" w:themeColor="accent1" w:themeShade="80"/>
    </w:rPr>
  </w:style>
  <w:style w:type="character" w:customStyle="1" w:styleId="Titolo6Carattere">
    <w:name w:val="Titolo 6 Carattere"/>
    <w:basedOn w:val="Carpredefinitoparagrafo"/>
    <w:link w:val="Titolo6"/>
    <w:uiPriority w:val="9"/>
    <w:rsid w:val="007115A4"/>
    <w:rPr>
      <w:rFonts w:ascii="Calibri Light" w:eastAsiaTheme="majorEastAsia" w:hAnsi="Calibri Light" w:cs="Calibri Light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rsid w:val="007115A4"/>
    <w:rPr>
      <w:rFonts w:ascii="Calibri Light" w:eastAsiaTheme="majorEastAsia" w:hAnsi="Calibri Light" w:cs="Calibri Light"/>
      <w:i/>
      <w:iCs/>
      <w:color w:val="1F4D78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rsid w:val="007115A4"/>
    <w:rPr>
      <w:rFonts w:ascii="Calibri Light" w:eastAsiaTheme="majorEastAsia" w:hAnsi="Calibri Light" w:cs="Calibri Light"/>
      <w:color w:val="272727" w:themeColor="text1" w:themeTint="D8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rsid w:val="007115A4"/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7115A4"/>
    <w:pPr>
      <w:contextualSpacing/>
    </w:pPr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115A4"/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115A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115A4"/>
    <w:rPr>
      <w:rFonts w:ascii="Calibri" w:eastAsiaTheme="minorEastAsia" w:hAnsi="Calibri" w:cs="Calibri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7115A4"/>
    <w:rPr>
      <w:rFonts w:ascii="Calibri" w:hAnsi="Calibri" w:cs="Calibri"/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7115A4"/>
    <w:rPr>
      <w:rFonts w:ascii="Calibri" w:hAnsi="Calibri" w:cs="Calibri"/>
      <w:i/>
      <w:iCs/>
    </w:rPr>
  </w:style>
  <w:style w:type="character" w:styleId="Enfasiintensa">
    <w:name w:val="Intense Emphasis"/>
    <w:basedOn w:val="Carpredefinitoparagrafo"/>
    <w:uiPriority w:val="21"/>
    <w:qFormat/>
    <w:rsid w:val="007115A4"/>
    <w:rPr>
      <w:rFonts w:ascii="Calibri" w:hAnsi="Calibri" w:cs="Calibri"/>
      <w:i/>
      <w:iCs/>
      <w:color w:val="1F4E79" w:themeColor="accent1" w:themeShade="80"/>
    </w:rPr>
  </w:style>
  <w:style w:type="character" w:styleId="Enfasigrassetto">
    <w:name w:val="Strong"/>
    <w:basedOn w:val="Carpredefinitoparagrafo"/>
    <w:uiPriority w:val="22"/>
    <w:qFormat/>
    <w:rsid w:val="007115A4"/>
    <w:rPr>
      <w:rFonts w:ascii="Calibri" w:hAnsi="Calibri" w:cs="Calibri"/>
      <w:b/>
      <w:bCs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115A4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115A4"/>
    <w:rPr>
      <w:rFonts w:ascii="Calibri" w:hAnsi="Calibri" w:cs="Calibri"/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115A4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115A4"/>
    <w:rPr>
      <w:rFonts w:ascii="Calibri" w:hAnsi="Calibri" w:cs="Calibri"/>
      <w:i/>
      <w:iCs/>
      <w:color w:val="1F4E79" w:themeColor="accent1" w:themeShade="80"/>
    </w:rPr>
  </w:style>
  <w:style w:type="character" w:styleId="Riferimentodelicato">
    <w:name w:val="Subtle Reference"/>
    <w:basedOn w:val="Carpredefinitoparagrafo"/>
    <w:uiPriority w:val="31"/>
    <w:qFormat/>
    <w:rsid w:val="007115A4"/>
    <w:rPr>
      <w:rFonts w:ascii="Calibri" w:hAnsi="Calibri" w:cs="Calibri"/>
      <w:smallCaps/>
      <w:color w:val="5A5A5A" w:themeColor="text1" w:themeTint="A5"/>
    </w:rPr>
  </w:style>
  <w:style w:type="character" w:styleId="Riferimentointenso">
    <w:name w:val="Intense Reference"/>
    <w:basedOn w:val="Carpredefinitoparagrafo"/>
    <w:uiPriority w:val="32"/>
    <w:qFormat/>
    <w:rsid w:val="007115A4"/>
    <w:rPr>
      <w:rFonts w:ascii="Calibri" w:hAnsi="Calibri" w:cs="Calibri"/>
      <w:b/>
      <w:bCs/>
      <w:caps w:val="0"/>
      <w:smallCaps/>
      <w:color w:val="1F4E79" w:themeColor="accent1" w:themeShade="80"/>
      <w:spacing w:val="5"/>
    </w:rPr>
  </w:style>
  <w:style w:type="character" w:styleId="Titolodellibro">
    <w:name w:val="Book Title"/>
    <w:basedOn w:val="Carpredefinitoparagrafo"/>
    <w:uiPriority w:val="33"/>
    <w:qFormat/>
    <w:rsid w:val="007115A4"/>
    <w:rPr>
      <w:rFonts w:ascii="Calibri" w:hAnsi="Calibri" w:cs="Calibri"/>
      <w:b/>
      <w:bCs/>
      <w:i/>
      <w:iCs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7115A4"/>
    <w:rPr>
      <w:rFonts w:ascii="Calibri" w:hAnsi="Calibri" w:cs="Calibri"/>
      <w:color w:val="1F4E79" w:themeColor="accent1" w:themeShade="80"/>
      <w:u w:val="single"/>
    </w:rPr>
  </w:style>
  <w:style w:type="character" w:styleId="Collegamentovisitato">
    <w:name w:val="FollowedHyperlink"/>
    <w:basedOn w:val="Carpredefinitoparagrafo"/>
    <w:uiPriority w:val="99"/>
    <w:unhideWhenUsed/>
    <w:rsid w:val="007115A4"/>
    <w:rPr>
      <w:rFonts w:ascii="Calibri" w:hAnsi="Calibri" w:cs="Calibri"/>
      <w:color w:val="954F72" w:themeColor="followedHyperlink"/>
      <w:u w:val="single"/>
    </w:rPr>
  </w:style>
  <w:style w:type="paragraph" w:styleId="Didascalia">
    <w:name w:val="caption"/>
    <w:basedOn w:val="Normale"/>
    <w:next w:val="Normale"/>
    <w:uiPriority w:val="35"/>
    <w:unhideWhenUsed/>
    <w:qFormat/>
    <w:rsid w:val="007115A4"/>
    <w:pPr>
      <w:spacing w:after="200"/>
    </w:pPr>
    <w:rPr>
      <w:i/>
      <w:iCs/>
      <w:color w:val="44546A" w:themeColor="text2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15A4"/>
    <w:rPr>
      <w:rFonts w:ascii="Segoe UI" w:hAnsi="Segoe UI" w:cs="Segoe UI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15A4"/>
    <w:rPr>
      <w:rFonts w:ascii="Segoe UI" w:hAnsi="Segoe UI" w:cs="Segoe UI"/>
      <w:szCs w:val="18"/>
    </w:rPr>
  </w:style>
  <w:style w:type="paragraph" w:styleId="Testodelblocco">
    <w:name w:val="Block Text"/>
    <w:basedOn w:val="Normale"/>
    <w:uiPriority w:val="99"/>
    <w:semiHidden/>
    <w:unhideWhenUsed/>
    <w:rsid w:val="007115A4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7115A4"/>
    <w:pPr>
      <w:spacing w:after="120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7115A4"/>
    <w:rPr>
      <w:rFonts w:ascii="Calibri" w:hAnsi="Calibri" w:cs="Calibri"/>
      <w:szCs w:val="16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7115A4"/>
    <w:pPr>
      <w:spacing w:after="120"/>
      <w:ind w:left="360"/>
    </w:pPr>
    <w:rPr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7115A4"/>
    <w:rPr>
      <w:rFonts w:ascii="Calibri" w:hAnsi="Calibri" w:cs="Calibri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7115A4"/>
    <w:rPr>
      <w:rFonts w:ascii="Calibri" w:hAnsi="Calibri" w:cs="Calibri"/>
      <w:sz w:val="22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15A4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15A4"/>
    <w:rPr>
      <w:rFonts w:ascii="Calibri" w:hAnsi="Calibri" w:cs="Calibri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15A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15A4"/>
    <w:rPr>
      <w:rFonts w:ascii="Calibri" w:hAnsi="Calibri" w:cs="Calibri"/>
      <w:b/>
      <w:bCs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7115A4"/>
    <w:rPr>
      <w:rFonts w:ascii="Segoe UI" w:hAnsi="Segoe UI" w:cs="Segoe UI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7115A4"/>
    <w:rPr>
      <w:rFonts w:ascii="Segoe UI" w:hAnsi="Segoe UI" w:cs="Segoe UI"/>
      <w:szCs w:val="16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7115A4"/>
    <w:rPr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7115A4"/>
    <w:rPr>
      <w:rFonts w:ascii="Calibri" w:hAnsi="Calibri" w:cs="Calibri"/>
      <w:szCs w:val="20"/>
    </w:rPr>
  </w:style>
  <w:style w:type="paragraph" w:styleId="Indirizzomittente">
    <w:name w:val="envelope return"/>
    <w:basedOn w:val="Normale"/>
    <w:uiPriority w:val="99"/>
    <w:semiHidden/>
    <w:unhideWhenUsed/>
    <w:rsid w:val="007115A4"/>
    <w:rPr>
      <w:rFonts w:ascii="Calibri Light" w:eastAsiaTheme="majorEastAsia" w:hAnsi="Calibri Light" w:cs="Calibri Light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115A4"/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115A4"/>
    <w:rPr>
      <w:rFonts w:ascii="Calibri" w:hAnsi="Calibri" w:cs="Calibri"/>
      <w:szCs w:val="20"/>
    </w:rPr>
  </w:style>
  <w:style w:type="character" w:styleId="CodiceHTML">
    <w:name w:val="HTML Code"/>
    <w:basedOn w:val="Carpredefinitoparagrafo"/>
    <w:uiPriority w:val="99"/>
    <w:semiHidden/>
    <w:unhideWhenUsed/>
    <w:rsid w:val="007115A4"/>
    <w:rPr>
      <w:rFonts w:ascii="Consolas" w:hAnsi="Consolas" w:cs="Calibri"/>
      <w:sz w:val="22"/>
      <w:szCs w:val="20"/>
    </w:rPr>
  </w:style>
  <w:style w:type="character" w:styleId="TastieraHTML">
    <w:name w:val="HTML Keyboard"/>
    <w:basedOn w:val="Carpredefinitoparagrafo"/>
    <w:uiPriority w:val="99"/>
    <w:semiHidden/>
    <w:unhideWhenUsed/>
    <w:rsid w:val="007115A4"/>
    <w:rPr>
      <w:rFonts w:ascii="Consolas" w:hAnsi="Consolas" w:cs="Calibri"/>
      <w:sz w:val="22"/>
      <w:szCs w:val="2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7115A4"/>
    <w:rPr>
      <w:rFonts w:ascii="Consolas" w:hAnsi="Consolas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7115A4"/>
    <w:rPr>
      <w:rFonts w:ascii="Consolas" w:hAnsi="Consolas" w:cs="Calibri"/>
      <w:szCs w:val="20"/>
    </w:rPr>
  </w:style>
  <w:style w:type="character" w:styleId="MacchinadascrivereHTML">
    <w:name w:val="HTML Typewriter"/>
    <w:basedOn w:val="Carpredefinitoparagrafo"/>
    <w:uiPriority w:val="99"/>
    <w:semiHidden/>
    <w:unhideWhenUsed/>
    <w:rsid w:val="007115A4"/>
    <w:rPr>
      <w:rFonts w:ascii="Consolas" w:hAnsi="Consolas" w:cs="Calibri"/>
      <w:sz w:val="22"/>
      <w:szCs w:val="20"/>
    </w:rPr>
  </w:style>
  <w:style w:type="paragraph" w:styleId="Testomacro">
    <w:name w:val="macro"/>
    <w:link w:val="TestomacroCarattere"/>
    <w:uiPriority w:val="99"/>
    <w:semiHidden/>
    <w:unhideWhenUsed/>
    <w:rsid w:val="007115A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alibri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semiHidden/>
    <w:rsid w:val="007115A4"/>
    <w:rPr>
      <w:rFonts w:ascii="Consolas" w:hAnsi="Consolas" w:cs="Calibri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7115A4"/>
    <w:rPr>
      <w:rFonts w:ascii="Consolas" w:hAnsi="Consolas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7115A4"/>
    <w:rPr>
      <w:rFonts w:ascii="Consolas" w:hAnsi="Consolas" w:cs="Calibri"/>
      <w:szCs w:val="21"/>
    </w:rPr>
  </w:style>
  <w:style w:type="character" w:styleId="Testosegnaposto">
    <w:name w:val="Placeholder Text"/>
    <w:basedOn w:val="Carpredefinitoparagrafo"/>
    <w:uiPriority w:val="99"/>
    <w:semiHidden/>
    <w:rsid w:val="007115A4"/>
    <w:rPr>
      <w:rFonts w:ascii="Calibri" w:hAnsi="Calibri" w:cs="Calibri"/>
      <w:color w:val="3B3838" w:themeColor="background2" w:themeShade="40"/>
    </w:rPr>
  </w:style>
  <w:style w:type="paragraph" w:styleId="Intestazione">
    <w:name w:val="header"/>
    <w:basedOn w:val="Normale"/>
    <w:link w:val="IntestazioneCarattere"/>
    <w:uiPriority w:val="99"/>
    <w:unhideWhenUsed/>
    <w:rsid w:val="007115A4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115A4"/>
    <w:rPr>
      <w:rFonts w:ascii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7115A4"/>
  </w:style>
  <w:style w:type="character" w:customStyle="1" w:styleId="PidipaginaCarattere">
    <w:name w:val="Piè di pagina Carattere"/>
    <w:basedOn w:val="Carpredefinitoparagrafo"/>
    <w:link w:val="Pidipagina"/>
    <w:uiPriority w:val="99"/>
    <w:rsid w:val="007115A4"/>
    <w:rPr>
      <w:rFonts w:ascii="Calibri" w:hAnsi="Calibri" w:cs="Calibri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7115A4"/>
    <w:pPr>
      <w:spacing w:after="120"/>
      <w:ind w:left="1757"/>
    </w:pPr>
  </w:style>
  <w:style w:type="character" w:customStyle="1" w:styleId="Mention">
    <w:name w:val="Mention"/>
    <w:basedOn w:val="Carpredefinitoparagrafo"/>
    <w:uiPriority w:val="99"/>
    <w:semiHidden/>
    <w:unhideWhenUsed/>
    <w:rsid w:val="007115A4"/>
    <w:rPr>
      <w:rFonts w:ascii="Calibri" w:hAnsi="Calibri" w:cs="Calibri"/>
      <w:color w:val="2B579A"/>
      <w:shd w:val="clear" w:color="auto" w:fill="E1DFDD"/>
    </w:rPr>
  </w:style>
  <w:style w:type="numbering" w:styleId="111111">
    <w:name w:val="Outline List 2"/>
    <w:basedOn w:val="Nessunelenco"/>
    <w:uiPriority w:val="99"/>
    <w:semiHidden/>
    <w:unhideWhenUsed/>
    <w:rsid w:val="007115A4"/>
    <w:pPr>
      <w:numPr>
        <w:numId w:val="24"/>
      </w:numPr>
    </w:pPr>
  </w:style>
  <w:style w:type="numbering" w:styleId="1ai">
    <w:name w:val="Outline List 1"/>
    <w:basedOn w:val="Nessunelenco"/>
    <w:uiPriority w:val="99"/>
    <w:semiHidden/>
    <w:unhideWhenUsed/>
    <w:rsid w:val="007115A4"/>
    <w:pPr>
      <w:numPr>
        <w:numId w:val="25"/>
      </w:numPr>
    </w:pPr>
  </w:style>
  <w:style w:type="character" w:styleId="VariabileHTML">
    <w:name w:val="HTML Variable"/>
    <w:basedOn w:val="Carpredefinitoparagrafo"/>
    <w:uiPriority w:val="99"/>
    <w:semiHidden/>
    <w:unhideWhenUsed/>
    <w:rsid w:val="007115A4"/>
    <w:rPr>
      <w:rFonts w:ascii="Calibri" w:hAnsi="Calibri" w:cs="Calibri"/>
      <w:i/>
      <w:iCs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7115A4"/>
    <w:rPr>
      <w:i/>
      <w:iCs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7115A4"/>
    <w:rPr>
      <w:rFonts w:ascii="Calibri" w:hAnsi="Calibri" w:cs="Calibri"/>
      <w:i/>
      <w:iCs/>
    </w:rPr>
  </w:style>
  <w:style w:type="character" w:styleId="DefinizioneHTML">
    <w:name w:val="HTML Definition"/>
    <w:basedOn w:val="Carpredefinitoparagrafo"/>
    <w:uiPriority w:val="99"/>
    <w:semiHidden/>
    <w:unhideWhenUsed/>
    <w:rsid w:val="007115A4"/>
    <w:rPr>
      <w:rFonts w:ascii="Calibri" w:hAnsi="Calibri" w:cs="Calibri"/>
      <w:i/>
      <w:iCs/>
    </w:rPr>
  </w:style>
  <w:style w:type="character" w:styleId="CitazioneHTML">
    <w:name w:val="HTML Cite"/>
    <w:basedOn w:val="Carpredefinitoparagrafo"/>
    <w:uiPriority w:val="99"/>
    <w:semiHidden/>
    <w:unhideWhenUsed/>
    <w:rsid w:val="007115A4"/>
    <w:rPr>
      <w:rFonts w:ascii="Calibri" w:hAnsi="Calibri" w:cs="Calibri"/>
      <w:i/>
      <w:iCs/>
    </w:rPr>
  </w:style>
  <w:style w:type="character" w:styleId="EsempioHTML">
    <w:name w:val="HTML Sample"/>
    <w:basedOn w:val="Carpredefinitoparagrafo"/>
    <w:uiPriority w:val="99"/>
    <w:semiHidden/>
    <w:unhideWhenUsed/>
    <w:rsid w:val="007115A4"/>
    <w:rPr>
      <w:rFonts w:ascii="Consolas" w:hAnsi="Consolas" w:cs="Calibri"/>
      <w:sz w:val="24"/>
      <w:szCs w:val="24"/>
    </w:rPr>
  </w:style>
  <w:style w:type="character" w:styleId="AcronimoHTML">
    <w:name w:val="HTML Acronym"/>
    <w:basedOn w:val="Carpredefinitoparagrafo"/>
    <w:uiPriority w:val="99"/>
    <w:semiHidden/>
    <w:unhideWhenUsed/>
    <w:rsid w:val="007115A4"/>
    <w:rPr>
      <w:rFonts w:ascii="Calibri" w:hAnsi="Calibri" w:cs="Calibri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7115A4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7115A4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7115A4"/>
    <w:pPr>
      <w:spacing w:after="100"/>
      <w:ind w:left="44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7115A4"/>
    <w:pPr>
      <w:spacing w:after="100"/>
      <w:ind w:left="66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7115A4"/>
    <w:pPr>
      <w:spacing w:after="100"/>
      <w:ind w:left="88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7115A4"/>
    <w:pPr>
      <w:spacing w:after="100"/>
      <w:ind w:left="11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7115A4"/>
    <w:pPr>
      <w:spacing w:after="100"/>
      <w:ind w:left="132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7115A4"/>
    <w:pPr>
      <w:spacing w:after="100"/>
      <w:ind w:left="1540"/>
    </w:p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115A4"/>
    <w:pPr>
      <w:outlineLvl w:val="9"/>
    </w:pPr>
    <w:rPr>
      <w:color w:val="2E74B5" w:themeColor="accent1" w:themeShade="BF"/>
    </w:rPr>
  </w:style>
  <w:style w:type="table" w:styleId="Tabellaprofessionale">
    <w:name w:val="Table Professional"/>
    <w:basedOn w:val="Tabellanormale"/>
    <w:uiPriority w:val="99"/>
    <w:semiHidden/>
    <w:unhideWhenUsed/>
    <w:rsid w:val="007115A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lencomedio1">
    <w:name w:val="Medium List 1"/>
    <w:basedOn w:val="Tabellanormale"/>
    <w:uiPriority w:val="65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Elencomedio1-Colore1">
    <w:name w:val="Medium List 1 Accent 1"/>
    <w:basedOn w:val="Tabellanormale"/>
    <w:uiPriority w:val="65"/>
    <w:rsid w:val="007115A4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Elencomedio1-Colore2">
    <w:name w:val="Medium List 1 Accent 2"/>
    <w:basedOn w:val="Tabellanormale"/>
    <w:uiPriority w:val="65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Elencomedio1-Colore3">
    <w:name w:val="Medium List 1 Accent 3"/>
    <w:basedOn w:val="Tabellanormale"/>
    <w:uiPriority w:val="65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Elencomedio1-Colore4">
    <w:name w:val="Medium List 1 Accent 4"/>
    <w:basedOn w:val="Tabellanormale"/>
    <w:uiPriority w:val="65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Elencomedio1-Colore5">
    <w:name w:val="Medium List 1 Accent 5"/>
    <w:basedOn w:val="Tabellanormale"/>
    <w:uiPriority w:val="65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Elencomedio1-Colore6">
    <w:name w:val="Medium List 1 Accent 6"/>
    <w:basedOn w:val="Tabellanormale"/>
    <w:uiPriority w:val="65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Elencomedio2">
    <w:name w:val="Medium List 2"/>
    <w:basedOn w:val="Tabellanormale"/>
    <w:uiPriority w:val="66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1">
    <w:name w:val="Medium List 2 Accent 1"/>
    <w:basedOn w:val="Tabellanormale"/>
    <w:uiPriority w:val="66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2">
    <w:name w:val="Medium List 2 Accent 2"/>
    <w:basedOn w:val="Tabellanormale"/>
    <w:uiPriority w:val="66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3">
    <w:name w:val="Medium List 2 Accent 3"/>
    <w:basedOn w:val="Tabellanormale"/>
    <w:uiPriority w:val="66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4">
    <w:name w:val="Medium List 2 Accent 4"/>
    <w:basedOn w:val="Tabellanormale"/>
    <w:uiPriority w:val="66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5">
    <w:name w:val="Medium List 2 Accent 5"/>
    <w:basedOn w:val="Tabellanormale"/>
    <w:uiPriority w:val="66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6">
    <w:name w:val="Medium List 2 Accent 6"/>
    <w:basedOn w:val="Tabellanormale"/>
    <w:uiPriority w:val="66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fondomedio1">
    <w:name w:val="Medium Shading 1"/>
    <w:basedOn w:val="Tabellanormale"/>
    <w:uiPriority w:val="63"/>
    <w:semiHidden/>
    <w:unhideWhenUsed/>
    <w:rsid w:val="007115A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1">
    <w:name w:val="Medium Shading 1 Accent 1"/>
    <w:basedOn w:val="Tabellanormale"/>
    <w:uiPriority w:val="63"/>
    <w:rsid w:val="007115A4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2">
    <w:name w:val="Medium Shading 1 Accent 2"/>
    <w:basedOn w:val="Tabellanormale"/>
    <w:uiPriority w:val="63"/>
    <w:semiHidden/>
    <w:unhideWhenUsed/>
    <w:rsid w:val="007115A4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3">
    <w:name w:val="Medium Shading 1 Accent 3"/>
    <w:basedOn w:val="Tabellanormale"/>
    <w:uiPriority w:val="63"/>
    <w:semiHidden/>
    <w:unhideWhenUsed/>
    <w:rsid w:val="007115A4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4">
    <w:name w:val="Medium Shading 1 Accent 4"/>
    <w:basedOn w:val="Tabellanormale"/>
    <w:uiPriority w:val="63"/>
    <w:semiHidden/>
    <w:unhideWhenUsed/>
    <w:rsid w:val="007115A4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5">
    <w:name w:val="Medium Shading 1 Accent 5"/>
    <w:basedOn w:val="Tabellanormale"/>
    <w:uiPriority w:val="63"/>
    <w:semiHidden/>
    <w:unhideWhenUsed/>
    <w:rsid w:val="007115A4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6">
    <w:name w:val="Medium Shading 1 Accent 6"/>
    <w:basedOn w:val="Tabellanormale"/>
    <w:uiPriority w:val="63"/>
    <w:semiHidden/>
    <w:unhideWhenUsed/>
    <w:rsid w:val="007115A4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2">
    <w:name w:val="Medium Shading 2"/>
    <w:basedOn w:val="Tabellanormale"/>
    <w:uiPriority w:val="64"/>
    <w:semiHidden/>
    <w:unhideWhenUsed/>
    <w:rsid w:val="007115A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fondomedio2-Colore1">
    <w:name w:val="Medium Shading 2 Accent 1"/>
    <w:basedOn w:val="Tabellanormale"/>
    <w:uiPriority w:val="64"/>
    <w:rsid w:val="007115A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fondomedio2-Colore2">
    <w:name w:val="Medium Shading 2 Accent 2"/>
    <w:basedOn w:val="Tabellanormale"/>
    <w:uiPriority w:val="64"/>
    <w:semiHidden/>
    <w:unhideWhenUsed/>
    <w:rsid w:val="007115A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fondomedio2-Colore3">
    <w:name w:val="Medium Shading 2 Accent 3"/>
    <w:basedOn w:val="Tabellanormale"/>
    <w:uiPriority w:val="64"/>
    <w:semiHidden/>
    <w:unhideWhenUsed/>
    <w:rsid w:val="007115A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fondomedio2-Colore4">
    <w:name w:val="Medium Shading 2 Accent 4"/>
    <w:basedOn w:val="Tabellanormale"/>
    <w:uiPriority w:val="64"/>
    <w:semiHidden/>
    <w:unhideWhenUsed/>
    <w:rsid w:val="007115A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fondomedio2-Colore5">
    <w:name w:val="Medium Shading 2 Accent 5"/>
    <w:basedOn w:val="Tabellanormale"/>
    <w:uiPriority w:val="64"/>
    <w:semiHidden/>
    <w:unhideWhenUsed/>
    <w:rsid w:val="007115A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fondomedio2-Colore6">
    <w:name w:val="Medium Shading 2 Accent 6"/>
    <w:basedOn w:val="Tabellanormale"/>
    <w:uiPriority w:val="64"/>
    <w:semiHidden/>
    <w:unhideWhenUsed/>
    <w:rsid w:val="007115A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rigliamedia1">
    <w:name w:val="Medium Grid 1"/>
    <w:basedOn w:val="Tabellanormale"/>
    <w:uiPriority w:val="67"/>
    <w:semiHidden/>
    <w:unhideWhenUsed/>
    <w:rsid w:val="007115A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media1-Colore1">
    <w:name w:val="Medium Grid 1 Accent 1"/>
    <w:basedOn w:val="Tabellanormale"/>
    <w:uiPriority w:val="67"/>
    <w:semiHidden/>
    <w:unhideWhenUsed/>
    <w:rsid w:val="007115A4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Grigliamedia1-Colore2">
    <w:name w:val="Medium Grid 1 Accent 2"/>
    <w:basedOn w:val="Tabellanormale"/>
    <w:uiPriority w:val="67"/>
    <w:semiHidden/>
    <w:unhideWhenUsed/>
    <w:rsid w:val="007115A4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Grigliamedia1-Colore3">
    <w:name w:val="Medium Grid 1 Accent 3"/>
    <w:basedOn w:val="Tabellanormale"/>
    <w:uiPriority w:val="67"/>
    <w:semiHidden/>
    <w:unhideWhenUsed/>
    <w:rsid w:val="007115A4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Grigliamedia1-Colore4">
    <w:name w:val="Medium Grid 1 Accent 4"/>
    <w:basedOn w:val="Tabellanormale"/>
    <w:uiPriority w:val="67"/>
    <w:semiHidden/>
    <w:unhideWhenUsed/>
    <w:rsid w:val="007115A4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Grigliamedia1-Colore5">
    <w:name w:val="Medium Grid 1 Accent 5"/>
    <w:basedOn w:val="Tabellanormale"/>
    <w:uiPriority w:val="67"/>
    <w:semiHidden/>
    <w:unhideWhenUsed/>
    <w:rsid w:val="007115A4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Grigliamedia1-Colore6">
    <w:name w:val="Medium Grid 1 Accent 6"/>
    <w:basedOn w:val="Tabellanormale"/>
    <w:uiPriority w:val="67"/>
    <w:semiHidden/>
    <w:unhideWhenUsed/>
    <w:rsid w:val="007115A4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Grigliamedia2">
    <w:name w:val="Medium Grid 2"/>
    <w:basedOn w:val="Tabellanormale"/>
    <w:uiPriority w:val="68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1">
    <w:name w:val="Medium Grid 2 Accent 1"/>
    <w:basedOn w:val="Tabellanormale"/>
    <w:uiPriority w:val="68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2">
    <w:name w:val="Medium Grid 2 Accent 2"/>
    <w:basedOn w:val="Tabellanormale"/>
    <w:uiPriority w:val="68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3">
    <w:name w:val="Medium Grid 2 Accent 3"/>
    <w:basedOn w:val="Tabellanormale"/>
    <w:uiPriority w:val="68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4">
    <w:name w:val="Medium Grid 2 Accent 4"/>
    <w:basedOn w:val="Tabellanormale"/>
    <w:uiPriority w:val="68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5">
    <w:name w:val="Medium Grid 2 Accent 5"/>
    <w:basedOn w:val="Tabellanormale"/>
    <w:uiPriority w:val="68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6">
    <w:name w:val="Medium Grid 2 Accent 6"/>
    <w:basedOn w:val="Tabellanormale"/>
    <w:uiPriority w:val="68"/>
    <w:semiHidden/>
    <w:unhideWhenUsed/>
    <w:rsid w:val="007115A4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3">
    <w:name w:val="Medium Grid 3"/>
    <w:basedOn w:val="Tabellanormale"/>
    <w:uiPriority w:val="69"/>
    <w:semiHidden/>
    <w:unhideWhenUsed/>
    <w:rsid w:val="007115A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gliamedia3-Colore1">
    <w:name w:val="Medium Grid 3 Accent 1"/>
    <w:basedOn w:val="Tabellanormale"/>
    <w:uiPriority w:val="69"/>
    <w:semiHidden/>
    <w:unhideWhenUsed/>
    <w:rsid w:val="007115A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Grigliamedia3-Colore2">
    <w:name w:val="Medium Grid 3 Accent 2"/>
    <w:basedOn w:val="Tabellanormale"/>
    <w:uiPriority w:val="69"/>
    <w:semiHidden/>
    <w:unhideWhenUsed/>
    <w:rsid w:val="007115A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Grigliamedia3-Colore3">
    <w:name w:val="Medium Grid 3 Accent 3"/>
    <w:basedOn w:val="Tabellanormale"/>
    <w:uiPriority w:val="69"/>
    <w:semiHidden/>
    <w:unhideWhenUsed/>
    <w:rsid w:val="007115A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Grigliamedia3-Colore4">
    <w:name w:val="Medium Grid 3 Accent 4"/>
    <w:basedOn w:val="Tabellanormale"/>
    <w:uiPriority w:val="69"/>
    <w:semiHidden/>
    <w:unhideWhenUsed/>
    <w:rsid w:val="007115A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Grigliamedia3-Colore5">
    <w:name w:val="Medium Grid 3 Accent 5"/>
    <w:basedOn w:val="Tabellanormale"/>
    <w:uiPriority w:val="69"/>
    <w:semiHidden/>
    <w:unhideWhenUsed/>
    <w:rsid w:val="007115A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Grigliamedia3-Colore6">
    <w:name w:val="Medium Grid 3 Accent 6"/>
    <w:basedOn w:val="Tabellanormale"/>
    <w:uiPriority w:val="69"/>
    <w:semiHidden/>
    <w:unhideWhenUsed/>
    <w:rsid w:val="007115A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paragraph" w:styleId="Bibliografia">
    <w:name w:val="Bibliography"/>
    <w:basedOn w:val="Normale"/>
    <w:next w:val="Normale"/>
    <w:uiPriority w:val="37"/>
    <w:semiHidden/>
    <w:unhideWhenUsed/>
    <w:rsid w:val="007115A4"/>
  </w:style>
  <w:style w:type="character" w:customStyle="1" w:styleId="Hashtag">
    <w:name w:val="Hashtag"/>
    <w:basedOn w:val="Carpredefinitoparagrafo"/>
    <w:uiPriority w:val="99"/>
    <w:semiHidden/>
    <w:unhideWhenUsed/>
    <w:rsid w:val="007115A4"/>
    <w:rPr>
      <w:rFonts w:ascii="Calibri" w:hAnsi="Calibri" w:cs="Calibri"/>
      <w:color w:val="2B579A"/>
      <w:shd w:val="clear" w:color="auto" w:fill="E1DFDD"/>
    </w:rPr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7115A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libri Light" w:eastAsiaTheme="majorEastAsia" w:hAnsi="Calibri Light" w:cs="Calibri Light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7115A4"/>
    <w:rPr>
      <w:rFonts w:ascii="Calibri Light" w:eastAsiaTheme="majorEastAsia" w:hAnsi="Calibri Light" w:cs="Calibri Light"/>
      <w:sz w:val="24"/>
      <w:szCs w:val="24"/>
      <w:shd w:val="pct20" w:color="auto" w:fill="auto"/>
    </w:rPr>
  </w:style>
  <w:style w:type="table" w:styleId="Tabellaelegante">
    <w:name w:val="Table Elegant"/>
    <w:basedOn w:val="Tabellanormale"/>
    <w:uiPriority w:val="99"/>
    <w:semiHidden/>
    <w:unhideWhenUsed/>
    <w:rsid w:val="007115A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lenco">
    <w:name w:val="List"/>
    <w:basedOn w:val="Normale"/>
    <w:uiPriority w:val="99"/>
    <w:semiHidden/>
    <w:unhideWhenUsed/>
    <w:rsid w:val="007115A4"/>
    <w:pPr>
      <w:ind w:left="360" w:hanging="360"/>
      <w:contextualSpacing/>
    </w:pPr>
  </w:style>
  <w:style w:type="paragraph" w:styleId="Elenco2">
    <w:name w:val="List 2"/>
    <w:basedOn w:val="Normale"/>
    <w:uiPriority w:val="99"/>
    <w:semiHidden/>
    <w:unhideWhenUsed/>
    <w:rsid w:val="007115A4"/>
    <w:pPr>
      <w:ind w:left="720" w:hanging="360"/>
      <w:contextualSpacing/>
    </w:pPr>
  </w:style>
  <w:style w:type="paragraph" w:styleId="Elenco3">
    <w:name w:val="List 3"/>
    <w:basedOn w:val="Normale"/>
    <w:uiPriority w:val="99"/>
    <w:semiHidden/>
    <w:unhideWhenUsed/>
    <w:rsid w:val="007115A4"/>
    <w:pPr>
      <w:ind w:left="1080" w:hanging="360"/>
      <w:contextualSpacing/>
    </w:pPr>
  </w:style>
  <w:style w:type="paragraph" w:styleId="Elenco4">
    <w:name w:val="List 4"/>
    <w:basedOn w:val="Normale"/>
    <w:uiPriority w:val="99"/>
    <w:semiHidden/>
    <w:unhideWhenUsed/>
    <w:rsid w:val="007115A4"/>
    <w:pPr>
      <w:ind w:left="1440" w:hanging="360"/>
      <w:contextualSpacing/>
    </w:pPr>
  </w:style>
  <w:style w:type="paragraph" w:styleId="Elenco5">
    <w:name w:val="List 5"/>
    <w:basedOn w:val="Normale"/>
    <w:uiPriority w:val="99"/>
    <w:semiHidden/>
    <w:unhideWhenUsed/>
    <w:rsid w:val="007115A4"/>
    <w:pPr>
      <w:ind w:left="1800" w:hanging="360"/>
      <w:contextualSpacing/>
    </w:pPr>
  </w:style>
  <w:style w:type="table" w:styleId="Elencotabella1">
    <w:name w:val="Table List 1"/>
    <w:basedOn w:val="Tabellanormale"/>
    <w:uiPriority w:val="99"/>
    <w:semiHidden/>
    <w:unhideWhenUsed/>
    <w:rsid w:val="007115A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2">
    <w:name w:val="Table List 2"/>
    <w:basedOn w:val="Tabellanormale"/>
    <w:uiPriority w:val="99"/>
    <w:semiHidden/>
    <w:unhideWhenUsed/>
    <w:rsid w:val="007115A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3">
    <w:name w:val="Table List 3"/>
    <w:basedOn w:val="Tabellanormale"/>
    <w:uiPriority w:val="99"/>
    <w:semiHidden/>
    <w:unhideWhenUsed/>
    <w:rsid w:val="007115A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4">
    <w:name w:val="Table List 4"/>
    <w:basedOn w:val="Tabellanormale"/>
    <w:uiPriority w:val="99"/>
    <w:semiHidden/>
    <w:unhideWhenUsed/>
    <w:rsid w:val="007115A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Elencotabella5">
    <w:name w:val="Table List 5"/>
    <w:basedOn w:val="Tabellanormale"/>
    <w:uiPriority w:val="99"/>
    <w:semiHidden/>
    <w:unhideWhenUsed/>
    <w:rsid w:val="007115A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6">
    <w:name w:val="Table List 6"/>
    <w:basedOn w:val="Tabellanormale"/>
    <w:uiPriority w:val="99"/>
    <w:semiHidden/>
    <w:unhideWhenUsed/>
    <w:rsid w:val="007115A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Elencotabella7">
    <w:name w:val="Table List 7"/>
    <w:basedOn w:val="Tabellanormale"/>
    <w:uiPriority w:val="99"/>
    <w:semiHidden/>
    <w:unhideWhenUsed/>
    <w:rsid w:val="007115A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Elencotabella8">
    <w:name w:val="Table List 8"/>
    <w:basedOn w:val="Tabellanormale"/>
    <w:uiPriority w:val="99"/>
    <w:semiHidden/>
    <w:unhideWhenUsed/>
    <w:rsid w:val="007115A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Elencocontinua">
    <w:name w:val="List Continue"/>
    <w:basedOn w:val="Normale"/>
    <w:uiPriority w:val="99"/>
    <w:semiHidden/>
    <w:unhideWhenUsed/>
    <w:rsid w:val="007115A4"/>
    <w:pPr>
      <w:spacing w:after="120"/>
      <w:ind w:left="360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7115A4"/>
    <w:pPr>
      <w:spacing w:after="120"/>
      <w:ind w:left="720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7115A4"/>
    <w:pPr>
      <w:spacing w:after="120"/>
      <w:ind w:left="1080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7115A4"/>
    <w:pPr>
      <w:spacing w:after="120"/>
      <w:ind w:left="1440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7115A4"/>
    <w:pPr>
      <w:spacing w:after="120"/>
      <w:ind w:left="1800"/>
      <w:contextualSpacing/>
    </w:pPr>
  </w:style>
  <w:style w:type="paragraph" w:styleId="Paragrafoelenco">
    <w:name w:val="List Paragraph"/>
    <w:basedOn w:val="Normale"/>
    <w:uiPriority w:val="34"/>
    <w:semiHidden/>
    <w:unhideWhenUsed/>
    <w:qFormat/>
    <w:rsid w:val="007115A4"/>
    <w:pPr>
      <w:ind w:left="720"/>
      <w:contextualSpacing/>
    </w:pPr>
  </w:style>
  <w:style w:type="paragraph" w:styleId="Numeroelenco">
    <w:name w:val="List Number"/>
    <w:basedOn w:val="Normale"/>
    <w:uiPriority w:val="99"/>
    <w:semiHidden/>
    <w:unhideWhenUsed/>
    <w:rsid w:val="007115A4"/>
    <w:pPr>
      <w:numPr>
        <w:numId w:val="13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7115A4"/>
    <w:pPr>
      <w:numPr>
        <w:numId w:val="14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7115A4"/>
    <w:pPr>
      <w:numPr>
        <w:numId w:val="15"/>
      </w:numPr>
      <w:contextualSpacing/>
    </w:pPr>
  </w:style>
  <w:style w:type="paragraph" w:styleId="Numeroelenco4">
    <w:name w:val="List Number 4"/>
    <w:basedOn w:val="Normale"/>
    <w:uiPriority w:val="99"/>
    <w:semiHidden/>
    <w:unhideWhenUsed/>
    <w:rsid w:val="007115A4"/>
    <w:pPr>
      <w:numPr>
        <w:numId w:val="16"/>
      </w:numPr>
      <w:contextualSpacing/>
    </w:pPr>
  </w:style>
  <w:style w:type="paragraph" w:styleId="Numeroelenco5">
    <w:name w:val="List Number 5"/>
    <w:basedOn w:val="Normale"/>
    <w:uiPriority w:val="99"/>
    <w:semiHidden/>
    <w:unhideWhenUsed/>
    <w:rsid w:val="007115A4"/>
    <w:pPr>
      <w:numPr>
        <w:numId w:val="17"/>
      </w:numPr>
      <w:contextualSpacing/>
    </w:pPr>
  </w:style>
  <w:style w:type="paragraph" w:styleId="Puntoelenco">
    <w:name w:val="List Bullet"/>
    <w:basedOn w:val="Normale"/>
    <w:uiPriority w:val="99"/>
    <w:semiHidden/>
    <w:unhideWhenUsed/>
    <w:rsid w:val="007115A4"/>
    <w:pPr>
      <w:numPr>
        <w:numId w:val="8"/>
      </w:numPr>
      <w:contextualSpacing/>
    </w:pPr>
  </w:style>
  <w:style w:type="paragraph" w:styleId="Puntoelenco2">
    <w:name w:val="List Bullet 2"/>
    <w:basedOn w:val="Normale"/>
    <w:uiPriority w:val="99"/>
    <w:semiHidden/>
    <w:unhideWhenUsed/>
    <w:rsid w:val="007115A4"/>
    <w:pPr>
      <w:numPr>
        <w:numId w:val="9"/>
      </w:numPr>
      <w:contextualSpacing/>
    </w:pPr>
  </w:style>
  <w:style w:type="paragraph" w:styleId="Puntoelenco3">
    <w:name w:val="List Bullet 3"/>
    <w:basedOn w:val="Normale"/>
    <w:uiPriority w:val="99"/>
    <w:semiHidden/>
    <w:unhideWhenUsed/>
    <w:rsid w:val="007115A4"/>
    <w:pPr>
      <w:numPr>
        <w:numId w:val="10"/>
      </w:numPr>
      <w:contextualSpacing/>
    </w:pPr>
  </w:style>
  <w:style w:type="paragraph" w:styleId="Puntoelenco4">
    <w:name w:val="List Bullet 4"/>
    <w:basedOn w:val="Normale"/>
    <w:uiPriority w:val="99"/>
    <w:semiHidden/>
    <w:unhideWhenUsed/>
    <w:rsid w:val="007115A4"/>
    <w:pPr>
      <w:numPr>
        <w:numId w:val="11"/>
      </w:numPr>
      <w:contextualSpacing/>
    </w:pPr>
  </w:style>
  <w:style w:type="paragraph" w:styleId="Puntoelenco5">
    <w:name w:val="List Bullet 5"/>
    <w:basedOn w:val="Normale"/>
    <w:uiPriority w:val="99"/>
    <w:semiHidden/>
    <w:unhideWhenUsed/>
    <w:rsid w:val="007115A4"/>
    <w:pPr>
      <w:numPr>
        <w:numId w:val="12"/>
      </w:numPr>
      <w:contextualSpacing/>
    </w:pPr>
  </w:style>
  <w:style w:type="table" w:styleId="Tabellaclassica1">
    <w:name w:val="Table Classic 1"/>
    <w:basedOn w:val="Tabellanormale"/>
    <w:uiPriority w:val="99"/>
    <w:semiHidden/>
    <w:unhideWhenUsed/>
    <w:rsid w:val="007115A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uiPriority w:val="99"/>
    <w:semiHidden/>
    <w:unhideWhenUsed/>
    <w:rsid w:val="007115A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uiPriority w:val="99"/>
    <w:semiHidden/>
    <w:unhideWhenUsed/>
    <w:rsid w:val="007115A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uiPriority w:val="99"/>
    <w:semiHidden/>
    <w:unhideWhenUsed/>
    <w:rsid w:val="007115A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Indicedellefigure">
    <w:name w:val="table of figures"/>
    <w:basedOn w:val="Normale"/>
    <w:next w:val="Normale"/>
    <w:uiPriority w:val="99"/>
    <w:semiHidden/>
    <w:unhideWhenUsed/>
    <w:rsid w:val="007115A4"/>
  </w:style>
  <w:style w:type="character" w:styleId="Rimandonotadichiusura">
    <w:name w:val="endnote reference"/>
    <w:basedOn w:val="Carpredefinitoparagrafo"/>
    <w:uiPriority w:val="99"/>
    <w:semiHidden/>
    <w:unhideWhenUsed/>
    <w:rsid w:val="007115A4"/>
    <w:rPr>
      <w:rFonts w:ascii="Calibri" w:hAnsi="Calibri" w:cs="Calibri"/>
      <w:vertAlign w:val="superscript"/>
    </w:rPr>
  </w:style>
  <w:style w:type="paragraph" w:styleId="Indicefonti">
    <w:name w:val="table of authorities"/>
    <w:basedOn w:val="Normale"/>
    <w:next w:val="Normale"/>
    <w:uiPriority w:val="99"/>
    <w:semiHidden/>
    <w:unhideWhenUsed/>
    <w:rsid w:val="007115A4"/>
    <w:pPr>
      <w:ind w:left="220" w:hanging="220"/>
    </w:pPr>
  </w:style>
  <w:style w:type="paragraph" w:styleId="Titoloindicefonti">
    <w:name w:val="toa heading"/>
    <w:basedOn w:val="Normale"/>
    <w:next w:val="Normale"/>
    <w:uiPriority w:val="99"/>
    <w:semiHidden/>
    <w:unhideWhenUsed/>
    <w:rsid w:val="007115A4"/>
    <w:pPr>
      <w:spacing w:before="120"/>
    </w:pPr>
    <w:rPr>
      <w:rFonts w:ascii="Calibri Light" w:eastAsiaTheme="majorEastAsia" w:hAnsi="Calibri Light" w:cs="Calibri Light"/>
      <w:b/>
      <w:bCs/>
      <w:sz w:val="24"/>
      <w:szCs w:val="24"/>
    </w:rPr>
  </w:style>
  <w:style w:type="table" w:styleId="Elencoacolori">
    <w:name w:val="Colorful List"/>
    <w:basedOn w:val="Tabellanormale"/>
    <w:uiPriority w:val="72"/>
    <w:semiHidden/>
    <w:unhideWhenUsed/>
    <w:rsid w:val="007115A4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Elencoacolori-Colore1">
    <w:name w:val="Colorful List Accent 1"/>
    <w:basedOn w:val="Tabellanormale"/>
    <w:uiPriority w:val="72"/>
    <w:semiHidden/>
    <w:unhideWhenUsed/>
    <w:rsid w:val="007115A4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Elencoacolori-Colore2">
    <w:name w:val="Colorful List Accent 2"/>
    <w:basedOn w:val="Tabellanormale"/>
    <w:uiPriority w:val="72"/>
    <w:semiHidden/>
    <w:unhideWhenUsed/>
    <w:rsid w:val="007115A4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Elencoacolori-Colore3">
    <w:name w:val="Colorful List Accent 3"/>
    <w:basedOn w:val="Tabellanormale"/>
    <w:uiPriority w:val="72"/>
    <w:semiHidden/>
    <w:unhideWhenUsed/>
    <w:rsid w:val="007115A4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Elencoacolori-Colore4">
    <w:name w:val="Colorful List Accent 4"/>
    <w:basedOn w:val="Tabellanormale"/>
    <w:uiPriority w:val="72"/>
    <w:semiHidden/>
    <w:unhideWhenUsed/>
    <w:rsid w:val="007115A4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Elencoacolori-Colore5">
    <w:name w:val="Colorful List Accent 5"/>
    <w:basedOn w:val="Tabellanormale"/>
    <w:uiPriority w:val="72"/>
    <w:semiHidden/>
    <w:unhideWhenUsed/>
    <w:rsid w:val="007115A4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Elencoacolori-Colore6">
    <w:name w:val="Colorful List Accent 6"/>
    <w:basedOn w:val="Tabellanormale"/>
    <w:uiPriority w:val="72"/>
    <w:rsid w:val="007115A4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acolori1">
    <w:name w:val="Table Colorful 1"/>
    <w:basedOn w:val="Tabellanormale"/>
    <w:uiPriority w:val="99"/>
    <w:semiHidden/>
    <w:unhideWhenUsed/>
    <w:rsid w:val="007115A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2">
    <w:name w:val="Table Colorful 2"/>
    <w:basedOn w:val="Tabellanormale"/>
    <w:uiPriority w:val="99"/>
    <w:semiHidden/>
    <w:unhideWhenUsed/>
    <w:rsid w:val="007115A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3">
    <w:name w:val="Table Colorful 3"/>
    <w:basedOn w:val="Tabellanormale"/>
    <w:uiPriority w:val="99"/>
    <w:semiHidden/>
    <w:unhideWhenUsed/>
    <w:rsid w:val="007115A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fondoacolori">
    <w:name w:val="Colorful Shading"/>
    <w:basedOn w:val="Tabellanormale"/>
    <w:uiPriority w:val="71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1">
    <w:name w:val="Colorful Shading Accent 1"/>
    <w:basedOn w:val="Tabellanormale"/>
    <w:uiPriority w:val="71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2">
    <w:name w:val="Colorful Shading Accent 2"/>
    <w:basedOn w:val="Tabellanormale"/>
    <w:uiPriority w:val="71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3">
    <w:name w:val="Colorful Shading Accent 3"/>
    <w:basedOn w:val="Tabellanormale"/>
    <w:uiPriority w:val="71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Sfondoacolori-Colore4">
    <w:name w:val="Colorful Shading Accent 4"/>
    <w:basedOn w:val="Tabellanormale"/>
    <w:uiPriority w:val="71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5">
    <w:name w:val="Colorful Shading Accent 5"/>
    <w:basedOn w:val="Tabellanormale"/>
    <w:uiPriority w:val="71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6">
    <w:name w:val="Colorful Shading Accent 6"/>
    <w:basedOn w:val="Tabellanormale"/>
    <w:uiPriority w:val="71"/>
    <w:rsid w:val="007115A4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Grigliaacolori">
    <w:name w:val="Colorful Grid"/>
    <w:basedOn w:val="Tabellanormale"/>
    <w:uiPriority w:val="73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acolori-Colore1">
    <w:name w:val="Colorful Grid Accent 1"/>
    <w:basedOn w:val="Tabellanormale"/>
    <w:uiPriority w:val="73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Grigliaacolori-Colore2">
    <w:name w:val="Colorful Grid Accent 2"/>
    <w:basedOn w:val="Tabellanormale"/>
    <w:uiPriority w:val="73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Grigliaacolori-Colore3">
    <w:name w:val="Colorful Grid Accent 3"/>
    <w:basedOn w:val="Tabellanormale"/>
    <w:uiPriority w:val="73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Grigliaacolori-Colore4">
    <w:name w:val="Colorful Grid Accent 4"/>
    <w:basedOn w:val="Tabellanormale"/>
    <w:uiPriority w:val="73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Grigliaacolori-Colore5">
    <w:name w:val="Colorful Grid Accent 5"/>
    <w:basedOn w:val="Tabellanormale"/>
    <w:uiPriority w:val="73"/>
    <w:semiHidden/>
    <w:unhideWhenUsed/>
    <w:rsid w:val="007115A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Grigliaacolori-Colore6">
    <w:name w:val="Colorful Grid Accent 6"/>
    <w:basedOn w:val="Tabellanormale"/>
    <w:uiPriority w:val="73"/>
    <w:rsid w:val="007115A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styleId="Indirizzodestinatario">
    <w:name w:val="envelope address"/>
    <w:basedOn w:val="Normale"/>
    <w:uiPriority w:val="99"/>
    <w:semiHidden/>
    <w:unhideWhenUsed/>
    <w:rsid w:val="007115A4"/>
    <w:pPr>
      <w:framePr w:w="7920" w:h="1980" w:hRule="exact" w:hSpace="180" w:wrap="auto" w:hAnchor="page" w:xAlign="center" w:yAlign="bottom"/>
      <w:ind w:left="2880"/>
    </w:pPr>
    <w:rPr>
      <w:rFonts w:ascii="Calibri Light" w:eastAsiaTheme="majorEastAsia" w:hAnsi="Calibri Light" w:cs="Calibri Light"/>
      <w:sz w:val="24"/>
      <w:szCs w:val="24"/>
    </w:rPr>
  </w:style>
  <w:style w:type="numbering" w:styleId="ArticoloSezione">
    <w:name w:val="Outline List 3"/>
    <w:basedOn w:val="Nessunelenco"/>
    <w:uiPriority w:val="99"/>
    <w:semiHidden/>
    <w:unhideWhenUsed/>
    <w:rsid w:val="007115A4"/>
    <w:pPr>
      <w:numPr>
        <w:numId w:val="26"/>
      </w:numPr>
    </w:pPr>
  </w:style>
  <w:style w:type="table" w:styleId="Tabellasemplice-1">
    <w:name w:val="Plain Table 1"/>
    <w:basedOn w:val="Tabellanormale"/>
    <w:uiPriority w:val="41"/>
    <w:rsid w:val="007115A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2">
    <w:name w:val="Plain Table 2"/>
    <w:basedOn w:val="Tabellanormale"/>
    <w:uiPriority w:val="42"/>
    <w:rsid w:val="007115A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-3">
    <w:name w:val="Plain Table 3"/>
    <w:basedOn w:val="Tabellanormale"/>
    <w:uiPriority w:val="43"/>
    <w:rsid w:val="007115A4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lasemplice4">
    <w:name w:val="Plain Table 4"/>
    <w:basedOn w:val="Tabellanormale"/>
    <w:uiPriority w:val="44"/>
    <w:rsid w:val="007115A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5">
    <w:name w:val="Plain Table 5"/>
    <w:basedOn w:val="Tabellanormale"/>
    <w:uiPriority w:val="45"/>
    <w:rsid w:val="007115A4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Nessunaspaziatura">
    <w:name w:val="No Spacing"/>
    <w:uiPriority w:val="1"/>
    <w:qFormat/>
    <w:rsid w:val="007115A4"/>
    <w:rPr>
      <w:rFonts w:ascii="Calibri" w:hAnsi="Calibri" w:cs="Calibri"/>
    </w:rPr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7115A4"/>
  </w:style>
  <w:style w:type="character" w:customStyle="1" w:styleId="DataCarattere">
    <w:name w:val="Data Carattere"/>
    <w:basedOn w:val="Carpredefinitoparagrafo"/>
    <w:link w:val="Data"/>
    <w:uiPriority w:val="99"/>
    <w:semiHidden/>
    <w:rsid w:val="007115A4"/>
    <w:rPr>
      <w:rFonts w:ascii="Calibri" w:hAnsi="Calibri" w:cs="Calibri"/>
    </w:rPr>
  </w:style>
  <w:style w:type="paragraph" w:styleId="NormaleWeb">
    <w:name w:val="Normal (Web)"/>
    <w:basedOn w:val="Normale"/>
    <w:uiPriority w:val="99"/>
    <w:semiHidden/>
    <w:unhideWhenUsed/>
    <w:rsid w:val="007115A4"/>
    <w:rPr>
      <w:rFonts w:ascii="Times New Roman" w:hAnsi="Times New Roman"/>
      <w:sz w:val="24"/>
      <w:szCs w:val="24"/>
    </w:rPr>
  </w:style>
  <w:style w:type="character" w:customStyle="1" w:styleId="SmartHyperlink">
    <w:name w:val="Smart Hyperlink"/>
    <w:basedOn w:val="Carpredefinitoparagrafo"/>
    <w:uiPriority w:val="99"/>
    <w:semiHidden/>
    <w:unhideWhenUsed/>
    <w:rsid w:val="007115A4"/>
    <w:rPr>
      <w:rFonts w:ascii="Calibri" w:hAnsi="Calibri" w:cs="Calibri"/>
      <w:u w:val="dotted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7115A4"/>
    <w:rPr>
      <w:rFonts w:ascii="Calibri" w:hAnsi="Calibri" w:cs="Calibri"/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115A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115A4"/>
    <w:rPr>
      <w:rFonts w:ascii="Calibri" w:hAnsi="Calibri" w:cs="Calibri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7115A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7115A4"/>
    <w:rPr>
      <w:rFonts w:ascii="Calibri" w:hAnsi="Calibri" w:cs="Calibri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7115A4"/>
    <w:pPr>
      <w:spacing w:after="120"/>
      <w:ind w:left="360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7115A4"/>
    <w:rPr>
      <w:rFonts w:ascii="Calibri" w:hAnsi="Calibri" w:cs="Calibri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7115A4"/>
    <w:pPr>
      <w:spacing w:after="120" w:line="480" w:lineRule="auto"/>
      <w:ind w:left="360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7115A4"/>
    <w:rPr>
      <w:rFonts w:ascii="Calibri" w:hAnsi="Calibri" w:cs="Calibri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7115A4"/>
    <w:pPr>
      <w:spacing w:after="0"/>
      <w:ind w:firstLine="36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uiPriority w:val="99"/>
    <w:semiHidden/>
    <w:rsid w:val="007115A4"/>
    <w:rPr>
      <w:rFonts w:ascii="Calibri" w:hAnsi="Calibri" w:cs="Calibri"/>
    </w:rPr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7115A4"/>
    <w:pPr>
      <w:spacing w:after="0"/>
      <w:ind w:firstLine="36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semiHidden/>
    <w:rsid w:val="007115A4"/>
    <w:rPr>
      <w:rFonts w:ascii="Calibri" w:hAnsi="Calibri" w:cs="Calibri"/>
    </w:rPr>
  </w:style>
  <w:style w:type="paragraph" w:styleId="Rientronormale">
    <w:name w:val="Normal Indent"/>
    <w:basedOn w:val="Normale"/>
    <w:uiPriority w:val="99"/>
    <w:semiHidden/>
    <w:unhideWhenUsed/>
    <w:rsid w:val="007115A4"/>
    <w:pPr>
      <w:ind w:left="720"/>
    </w:p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7115A4"/>
  </w:style>
  <w:style w:type="character" w:customStyle="1" w:styleId="IntestazionenotaCarattere">
    <w:name w:val="Intestazione nota Carattere"/>
    <w:basedOn w:val="Carpredefinitoparagrafo"/>
    <w:link w:val="Intestazionenota"/>
    <w:uiPriority w:val="99"/>
    <w:semiHidden/>
    <w:rsid w:val="007115A4"/>
    <w:rPr>
      <w:rFonts w:ascii="Calibri" w:hAnsi="Calibri" w:cs="Calibri"/>
    </w:rPr>
  </w:style>
  <w:style w:type="table" w:styleId="Tabellacontemporanea">
    <w:name w:val="Table Contemporary"/>
    <w:basedOn w:val="Tabellanormale"/>
    <w:uiPriority w:val="99"/>
    <w:semiHidden/>
    <w:unhideWhenUsed/>
    <w:rsid w:val="007115A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ncochiaro">
    <w:name w:val="Light List"/>
    <w:basedOn w:val="Tabellanormale"/>
    <w:uiPriority w:val="61"/>
    <w:semiHidden/>
    <w:unhideWhenUsed/>
    <w:rsid w:val="007115A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-Colore1">
    <w:name w:val="Light List Accent 1"/>
    <w:basedOn w:val="Tabellanormale"/>
    <w:uiPriority w:val="61"/>
    <w:semiHidden/>
    <w:unhideWhenUsed/>
    <w:rsid w:val="007115A4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Elencochiaro-Colore2">
    <w:name w:val="Light List Accent 2"/>
    <w:basedOn w:val="Tabellanormale"/>
    <w:uiPriority w:val="61"/>
    <w:semiHidden/>
    <w:unhideWhenUsed/>
    <w:rsid w:val="007115A4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Elencochiaro-Colore3">
    <w:name w:val="Light List Accent 3"/>
    <w:basedOn w:val="Tabellanormale"/>
    <w:uiPriority w:val="61"/>
    <w:semiHidden/>
    <w:unhideWhenUsed/>
    <w:rsid w:val="007115A4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Elencochiaro-Colore4">
    <w:name w:val="Light List Accent 4"/>
    <w:basedOn w:val="Tabellanormale"/>
    <w:uiPriority w:val="61"/>
    <w:semiHidden/>
    <w:unhideWhenUsed/>
    <w:rsid w:val="007115A4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Elencochiaro-Colore5">
    <w:name w:val="Light List Accent 5"/>
    <w:basedOn w:val="Tabellanormale"/>
    <w:uiPriority w:val="61"/>
    <w:semiHidden/>
    <w:unhideWhenUsed/>
    <w:rsid w:val="007115A4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Elencochiaro-Colore6">
    <w:name w:val="Light List Accent 6"/>
    <w:basedOn w:val="Tabellanormale"/>
    <w:uiPriority w:val="61"/>
    <w:semiHidden/>
    <w:unhideWhenUsed/>
    <w:rsid w:val="007115A4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Sfondochiaro">
    <w:name w:val="Light Shading"/>
    <w:basedOn w:val="Tabellanormale"/>
    <w:uiPriority w:val="60"/>
    <w:semiHidden/>
    <w:unhideWhenUsed/>
    <w:rsid w:val="007115A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semiHidden/>
    <w:unhideWhenUsed/>
    <w:rsid w:val="007115A4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fondochiaro-Colore2">
    <w:name w:val="Light Shading Accent 2"/>
    <w:basedOn w:val="Tabellanormale"/>
    <w:uiPriority w:val="60"/>
    <w:semiHidden/>
    <w:unhideWhenUsed/>
    <w:rsid w:val="007115A4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fondochiaro-Colore3">
    <w:name w:val="Light Shading Accent 3"/>
    <w:basedOn w:val="Tabellanormale"/>
    <w:uiPriority w:val="60"/>
    <w:semiHidden/>
    <w:unhideWhenUsed/>
    <w:rsid w:val="007115A4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fondochiaro-Colore4">
    <w:name w:val="Light Shading Accent 4"/>
    <w:basedOn w:val="Tabellanormale"/>
    <w:uiPriority w:val="60"/>
    <w:semiHidden/>
    <w:unhideWhenUsed/>
    <w:rsid w:val="007115A4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fondochiaro-Colore5">
    <w:name w:val="Light Shading Accent 5"/>
    <w:basedOn w:val="Tabellanormale"/>
    <w:uiPriority w:val="60"/>
    <w:semiHidden/>
    <w:unhideWhenUsed/>
    <w:rsid w:val="007115A4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Sfondochiaro-Colore6">
    <w:name w:val="Light Shading Accent 6"/>
    <w:basedOn w:val="Tabellanormale"/>
    <w:uiPriority w:val="60"/>
    <w:semiHidden/>
    <w:unhideWhenUsed/>
    <w:rsid w:val="007115A4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Grigliachiara">
    <w:name w:val="Light Grid"/>
    <w:basedOn w:val="Tabellanormale"/>
    <w:uiPriority w:val="62"/>
    <w:semiHidden/>
    <w:unhideWhenUsed/>
    <w:rsid w:val="007115A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gliachiara-Colore1">
    <w:name w:val="Light Grid Accent 1"/>
    <w:basedOn w:val="Tabellanormale"/>
    <w:uiPriority w:val="62"/>
    <w:rsid w:val="007115A4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Grigliachiara-Colore2">
    <w:name w:val="Light Grid Accent 2"/>
    <w:basedOn w:val="Tabellanormale"/>
    <w:uiPriority w:val="62"/>
    <w:semiHidden/>
    <w:unhideWhenUsed/>
    <w:rsid w:val="007115A4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Grigliachiara-Colore3">
    <w:name w:val="Light Grid Accent 3"/>
    <w:basedOn w:val="Tabellanormale"/>
    <w:uiPriority w:val="62"/>
    <w:semiHidden/>
    <w:unhideWhenUsed/>
    <w:rsid w:val="007115A4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Grigliachiara-Colore4">
    <w:name w:val="Light Grid Accent 4"/>
    <w:basedOn w:val="Tabellanormale"/>
    <w:uiPriority w:val="62"/>
    <w:semiHidden/>
    <w:unhideWhenUsed/>
    <w:rsid w:val="007115A4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Grigliachiara-Colore5">
    <w:name w:val="Light Grid Accent 5"/>
    <w:basedOn w:val="Tabellanormale"/>
    <w:uiPriority w:val="62"/>
    <w:semiHidden/>
    <w:unhideWhenUsed/>
    <w:rsid w:val="007115A4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Grigliachiara-Colore6">
    <w:name w:val="Light Grid Accent 6"/>
    <w:basedOn w:val="Tabellanormale"/>
    <w:uiPriority w:val="62"/>
    <w:semiHidden/>
    <w:unhideWhenUsed/>
    <w:rsid w:val="007115A4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Elencoscuro">
    <w:name w:val="Dark List"/>
    <w:basedOn w:val="Tabellanormale"/>
    <w:uiPriority w:val="70"/>
    <w:semiHidden/>
    <w:unhideWhenUsed/>
    <w:rsid w:val="007115A4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Elencoscuro-Colore1">
    <w:name w:val="Dark List Accent 1"/>
    <w:basedOn w:val="Tabellanormale"/>
    <w:uiPriority w:val="70"/>
    <w:semiHidden/>
    <w:unhideWhenUsed/>
    <w:rsid w:val="007115A4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Elencoscuro-Colore2">
    <w:name w:val="Dark List Accent 2"/>
    <w:basedOn w:val="Tabellanormale"/>
    <w:uiPriority w:val="70"/>
    <w:semiHidden/>
    <w:unhideWhenUsed/>
    <w:rsid w:val="007115A4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Elencoscuro-Colore3">
    <w:name w:val="Dark List Accent 3"/>
    <w:basedOn w:val="Tabellanormale"/>
    <w:uiPriority w:val="70"/>
    <w:semiHidden/>
    <w:unhideWhenUsed/>
    <w:rsid w:val="007115A4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Elencoscuro-Colore4">
    <w:name w:val="Dark List Accent 4"/>
    <w:basedOn w:val="Tabellanormale"/>
    <w:uiPriority w:val="70"/>
    <w:semiHidden/>
    <w:unhideWhenUsed/>
    <w:rsid w:val="007115A4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Elencoscuro-Colore5">
    <w:name w:val="Dark List Accent 5"/>
    <w:basedOn w:val="Tabellanormale"/>
    <w:uiPriority w:val="70"/>
    <w:semiHidden/>
    <w:unhideWhenUsed/>
    <w:rsid w:val="007115A4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Elencoscuro-Colore6">
    <w:name w:val="Dark List Accent 6"/>
    <w:basedOn w:val="Tabellanormale"/>
    <w:uiPriority w:val="70"/>
    <w:rsid w:val="007115A4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Tabellaelenco1chiara">
    <w:name w:val="List Table 1 Light"/>
    <w:basedOn w:val="Tabellanormale"/>
    <w:uiPriority w:val="46"/>
    <w:rsid w:val="007115A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elenco1chiara-colore1">
    <w:name w:val="List Table 1 Light Accent 1"/>
    <w:basedOn w:val="Tabellanormale"/>
    <w:uiPriority w:val="46"/>
    <w:rsid w:val="007115A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laelenco1chiara-colore2">
    <w:name w:val="List Table 1 Light Accent 2"/>
    <w:basedOn w:val="Tabellanormale"/>
    <w:uiPriority w:val="46"/>
    <w:rsid w:val="007115A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elenco1chiara-colore3">
    <w:name w:val="List Table 1 Light Accent 3"/>
    <w:basedOn w:val="Tabellanormale"/>
    <w:uiPriority w:val="46"/>
    <w:rsid w:val="007115A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laelenco1chiara-colore4">
    <w:name w:val="List Table 1 Light Accent 4"/>
    <w:basedOn w:val="Tabellanormale"/>
    <w:uiPriority w:val="46"/>
    <w:rsid w:val="007115A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elenco1chiara-colore5">
    <w:name w:val="List Table 1 Light Accent 5"/>
    <w:basedOn w:val="Tabellanormale"/>
    <w:uiPriority w:val="46"/>
    <w:rsid w:val="007115A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elenco1chiara-colore6">
    <w:name w:val="List Table 1 Light Accent 6"/>
    <w:basedOn w:val="Tabellanormale"/>
    <w:uiPriority w:val="46"/>
    <w:rsid w:val="007115A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Elencotab2">
    <w:name w:val="List Table 2"/>
    <w:basedOn w:val="Tabellanormale"/>
    <w:uiPriority w:val="47"/>
    <w:rsid w:val="007115A4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elenco2-colore1">
    <w:name w:val="List Table 2 Accent 1"/>
    <w:basedOn w:val="Tabellanormale"/>
    <w:uiPriority w:val="47"/>
    <w:rsid w:val="007115A4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laelenco2-colore2">
    <w:name w:val="List Table 2 Accent 2"/>
    <w:basedOn w:val="Tabellanormale"/>
    <w:uiPriority w:val="47"/>
    <w:rsid w:val="007115A4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elenco2-colore3">
    <w:name w:val="List Table 2 Accent 3"/>
    <w:basedOn w:val="Tabellanormale"/>
    <w:uiPriority w:val="47"/>
    <w:rsid w:val="007115A4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laelenco2-colore4">
    <w:name w:val="List Table 2 Accent 4"/>
    <w:basedOn w:val="Tabellanormale"/>
    <w:uiPriority w:val="47"/>
    <w:rsid w:val="007115A4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elenco2-colore5">
    <w:name w:val="List Table 2 Accent 5"/>
    <w:basedOn w:val="Tabellanormale"/>
    <w:uiPriority w:val="47"/>
    <w:rsid w:val="007115A4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elenco2-colore6">
    <w:name w:val="List Table 2 Accent 6"/>
    <w:basedOn w:val="Tabellanormale"/>
    <w:uiPriority w:val="47"/>
    <w:rsid w:val="007115A4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Elencotab3">
    <w:name w:val="List Table 3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laelenco3-colore1">
    <w:name w:val="List Table 3 Accent 1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Tabellaelenco3-colore2">
    <w:name w:val="List Table 3 Accent 2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Tabellaelenco3-colore3">
    <w:name w:val="List Table 3 Accent 3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ellaelenco3-colore4">
    <w:name w:val="List Table 3 Accent 4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Tabellaelenco3-colore5">
    <w:name w:val="List Table 3 Accent 5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Tabellaelenco3-colore6">
    <w:name w:val="List Table 3 Accent 6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Elencotab4">
    <w:name w:val="List Table 4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elenco4-colore1">
    <w:name w:val="List Table 4 Accent 1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laelenco4-colore2">
    <w:name w:val="List Table 4 Accent 2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elenco4-colore3">
    <w:name w:val="List Table 4 Accent 3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laelenco4-colore4">
    <w:name w:val="List Table 4 Accent 4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elenco4-colore5">
    <w:name w:val="List Table 4 Accent 5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elenco4-colore6">
    <w:name w:val="List Table 4 Accent 6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elenco5scura">
    <w:name w:val="List Table 5 Dark"/>
    <w:basedOn w:val="Tabellanormale"/>
    <w:uiPriority w:val="50"/>
    <w:rsid w:val="007115A4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laelenco5scura-colore1">
    <w:name w:val="List Table 5 Dark Accent 1"/>
    <w:basedOn w:val="Tabellanormale"/>
    <w:uiPriority w:val="50"/>
    <w:rsid w:val="007115A4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laelenco5scura-colore2">
    <w:name w:val="List Table 5 Dark Accent 2"/>
    <w:basedOn w:val="Tabellanormale"/>
    <w:uiPriority w:val="50"/>
    <w:rsid w:val="007115A4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laelenco5scura-colore3">
    <w:name w:val="List Table 5 Dark Accent 3"/>
    <w:basedOn w:val="Tabellanormale"/>
    <w:uiPriority w:val="50"/>
    <w:rsid w:val="007115A4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laelenco5scura-colore4">
    <w:name w:val="List Table 5 Dark Accent 4"/>
    <w:basedOn w:val="Tabellanormale"/>
    <w:uiPriority w:val="50"/>
    <w:rsid w:val="007115A4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laelenco5scura-colore5">
    <w:name w:val="List Table 5 Dark Accent 5"/>
    <w:basedOn w:val="Tabellanormale"/>
    <w:uiPriority w:val="50"/>
    <w:rsid w:val="007115A4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laelenco5scura-colore6">
    <w:name w:val="List Table 5 Dark Accent 6"/>
    <w:basedOn w:val="Tabellanormale"/>
    <w:uiPriority w:val="50"/>
    <w:rsid w:val="007115A4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laelenco6acolori">
    <w:name w:val="List Table 6 Colorful"/>
    <w:basedOn w:val="Tabellanormale"/>
    <w:uiPriority w:val="51"/>
    <w:rsid w:val="007115A4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elenco6acolori-colore1">
    <w:name w:val="List Table 6 Colorful Accent 1"/>
    <w:basedOn w:val="Tabellanormale"/>
    <w:uiPriority w:val="51"/>
    <w:rsid w:val="007115A4"/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laelenco6acolori-colore2">
    <w:name w:val="List Table 6 Colorful Accent 2"/>
    <w:basedOn w:val="Tabellanormale"/>
    <w:uiPriority w:val="51"/>
    <w:rsid w:val="007115A4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elenco6acolori-colore3">
    <w:name w:val="List Table 6 Colorful Accent 3"/>
    <w:basedOn w:val="Tabellanormale"/>
    <w:uiPriority w:val="51"/>
    <w:rsid w:val="007115A4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laelenco6acolori-colore4">
    <w:name w:val="List Table 6 Colorful Accent 4"/>
    <w:basedOn w:val="Tabellanormale"/>
    <w:uiPriority w:val="51"/>
    <w:rsid w:val="007115A4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elenco6acolori-colore5">
    <w:name w:val="List Table 6 Colorful Accent 5"/>
    <w:basedOn w:val="Tabellanormale"/>
    <w:uiPriority w:val="51"/>
    <w:rsid w:val="007115A4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elenco6acolori-colore6">
    <w:name w:val="List Table 6 Colorful Accent 6"/>
    <w:basedOn w:val="Tabellanormale"/>
    <w:uiPriority w:val="51"/>
    <w:rsid w:val="007115A4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elenco7acolori">
    <w:name w:val="List Table 7 Colorful"/>
    <w:basedOn w:val="Tabellanormale"/>
    <w:uiPriority w:val="52"/>
    <w:rsid w:val="007115A4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elenco7acolori-colore1">
    <w:name w:val="List Table 7 Colorful Accent 1"/>
    <w:basedOn w:val="Tabellanormale"/>
    <w:uiPriority w:val="52"/>
    <w:rsid w:val="007115A4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elenco7acolori-colore2">
    <w:name w:val="List Table 7 Colorful Accent 2"/>
    <w:basedOn w:val="Tabellanormale"/>
    <w:uiPriority w:val="52"/>
    <w:rsid w:val="007115A4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elenco7acolori-colore3">
    <w:name w:val="List Table 7 Colorful Accent 3"/>
    <w:basedOn w:val="Tabellanormale"/>
    <w:uiPriority w:val="52"/>
    <w:rsid w:val="007115A4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elenco7acolori-colore4">
    <w:name w:val="List Table 7 Colorful Accent 4"/>
    <w:basedOn w:val="Tabellanormale"/>
    <w:uiPriority w:val="52"/>
    <w:rsid w:val="007115A4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elenco7acolori-colore5">
    <w:name w:val="List Table 7 Colorful Accent 5"/>
    <w:basedOn w:val="Tabellanormale"/>
    <w:uiPriority w:val="52"/>
    <w:rsid w:val="007115A4"/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elenco7acolori-colore6">
    <w:name w:val="List Table 7 Colorful Accent 6"/>
    <w:basedOn w:val="Tabellanormale"/>
    <w:uiPriority w:val="52"/>
    <w:rsid w:val="007115A4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7115A4"/>
  </w:style>
  <w:style w:type="character" w:customStyle="1" w:styleId="FirmadipostaelettronicaCarattere">
    <w:name w:val="Firma di posta elettronica Carattere"/>
    <w:basedOn w:val="Carpredefinitoparagrafo"/>
    <w:link w:val="Firmadipostaelettronica"/>
    <w:uiPriority w:val="99"/>
    <w:semiHidden/>
    <w:rsid w:val="007115A4"/>
    <w:rPr>
      <w:rFonts w:ascii="Calibri" w:hAnsi="Calibri" w:cs="Calibri"/>
    </w:rPr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7115A4"/>
  </w:style>
  <w:style w:type="character" w:customStyle="1" w:styleId="FormuladiaperturaCarattere">
    <w:name w:val="Formula di apertura Carattere"/>
    <w:basedOn w:val="Carpredefinitoparagrafo"/>
    <w:link w:val="Formuladiapertura"/>
    <w:uiPriority w:val="99"/>
    <w:semiHidden/>
    <w:rsid w:val="007115A4"/>
    <w:rPr>
      <w:rFonts w:ascii="Calibri" w:hAnsi="Calibri" w:cs="Calibri"/>
    </w:rPr>
  </w:style>
  <w:style w:type="table" w:styleId="Tabellacolonne1">
    <w:name w:val="Table Columns 1"/>
    <w:basedOn w:val="Tabellanormale"/>
    <w:uiPriority w:val="99"/>
    <w:semiHidden/>
    <w:unhideWhenUsed/>
    <w:rsid w:val="007115A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2">
    <w:name w:val="Table Columns 2"/>
    <w:basedOn w:val="Tabellanormale"/>
    <w:uiPriority w:val="99"/>
    <w:semiHidden/>
    <w:unhideWhenUsed/>
    <w:rsid w:val="007115A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3">
    <w:name w:val="Table Columns 3"/>
    <w:basedOn w:val="Tabellanormale"/>
    <w:uiPriority w:val="99"/>
    <w:semiHidden/>
    <w:unhideWhenUsed/>
    <w:rsid w:val="007115A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4">
    <w:name w:val="Table Columns 4"/>
    <w:basedOn w:val="Tabellanormale"/>
    <w:uiPriority w:val="99"/>
    <w:semiHidden/>
    <w:unhideWhenUsed/>
    <w:rsid w:val="007115A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acolonne5">
    <w:name w:val="Table Columns 5"/>
    <w:basedOn w:val="Tabellanormale"/>
    <w:uiPriority w:val="99"/>
    <w:semiHidden/>
    <w:unhideWhenUsed/>
    <w:rsid w:val="007115A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Firma">
    <w:name w:val="Signature"/>
    <w:basedOn w:val="Normale"/>
    <w:link w:val="FirmaCarattere"/>
    <w:uiPriority w:val="99"/>
    <w:semiHidden/>
    <w:unhideWhenUsed/>
    <w:rsid w:val="007115A4"/>
    <w:pPr>
      <w:ind w:left="4320"/>
    </w:pPr>
  </w:style>
  <w:style w:type="character" w:customStyle="1" w:styleId="FirmaCarattere">
    <w:name w:val="Firma Carattere"/>
    <w:basedOn w:val="Carpredefinitoparagrafo"/>
    <w:link w:val="Firma"/>
    <w:uiPriority w:val="99"/>
    <w:semiHidden/>
    <w:rsid w:val="007115A4"/>
    <w:rPr>
      <w:rFonts w:ascii="Calibri" w:hAnsi="Calibri" w:cs="Calibri"/>
    </w:rPr>
  </w:style>
  <w:style w:type="table" w:styleId="Tabellasemplice1">
    <w:name w:val="Table Simple 1"/>
    <w:basedOn w:val="Tabellanormale"/>
    <w:uiPriority w:val="99"/>
    <w:semiHidden/>
    <w:unhideWhenUsed/>
    <w:rsid w:val="007115A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2">
    <w:name w:val="Table Simple 2"/>
    <w:basedOn w:val="Tabellanormale"/>
    <w:uiPriority w:val="99"/>
    <w:semiHidden/>
    <w:unhideWhenUsed/>
    <w:rsid w:val="007115A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semplice3">
    <w:name w:val="Table Simple 3"/>
    <w:basedOn w:val="Tabellanormale"/>
    <w:uiPriority w:val="99"/>
    <w:semiHidden/>
    <w:unhideWhenUsed/>
    <w:rsid w:val="007115A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conombreggiatura1">
    <w:name w:val="Table Subtle 1"/>
    <w:basedOn w:val="Tabellanormale"/>
    <w:uiPriority w:val="99"/>
    <w:semiHidden/>
    <w:unhideWhenUsed/>
    <w:rsid w:val="007115A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ombreggiatura2">
    <w:name w:val="Table Subtle 2"/>
    <w:basedOn w:val="Tabellanormale"/>
    <w:uiPriority w:val="99"/>
    <w:rsid w:val="007115A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Indice1">
    <w:name w:val="index 1"/>
    <w:basedOn w:val="Normale"/>
    <w:next w:val="Normale"/>
    <w:autoRedefine/>
    <w:uiPriority w:val="99"/>
    <w:semiHidden/>
    <w:unhideWhenUsed/>
    <w:rsid w:val="007115A4"/>
    <w:pPr>
      <w:ind w:left="220" w:hanging="22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7115A4"/>
    <w:pPr>
      <w:ind w:left="440" w:hanging="22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7115A4"/>
    <w:pPr>
      <w:ind w:left="660" w:hanging="22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7115A4"/>
    <w:pPr>
      <w:ind w:left="880" w:hanging="22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7115A4"/>
    <w:pPr>
      <w:ind w:left="1100" w:hanging="22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7115A4"/>
    <w:pPr>
      <w:ind w:left="1320" w:hanging="22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7115A4"/>
    <w:pPr>
      <w:ind w:left="1540" w:hanging="22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7115A4"/>
    <w:pPr>
      <w:ind w:left="1760" w:hanging="22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7115A4"/>
    <w:pPr>
      <w:ind w:left="1980" w:hanging="220"/>
    </w:pPr>
  </w:style>
  <w:style w:type="paragraph" w:styleId="Titoloindice">
    <w:name w:val="index heading"/>
    <w:basedOn w:val="Normale"/>
    <w:next w:val="Indice1"/>
    <w:uiPriority w:val="99"/>
    <w:semiHidden/>
    <w:unhideWhenUsed/>
    <w:rsid w:val="007115A4"/>
    <w:rPr>
      <w:rFonts w:ascii="Calibri Light" w:eastAsiaTheme="majorEastAsia" w:hAnsi="Calibri Light" w:cs="Calibri Light"/>
      <w:b/>
      <w:bCs/>
    </w:rPr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7115A4"/>
    <w:pPr>
      <w:ind w:left="4320"/>
    </w:pPr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semiHidden/>
    <w:rsid w:val="007115A4"/>
    <w:rPr>
      <w:rFonts w:ascii="Calibri" w:hAnsi="Calibri" w:cs="Calibri"/>
    </w:rPr>
  </w:style>
  <w:style w:type="table" w:styleId="Grigliatabella">
    <w:name w:val="Table Grid"/>
    <w:basedOn w:val="Tabellanormale"/>
    <w:uiPriority w:val="39"/>
    <w:rsid w:val="007115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1">
    <w:name w:val="Table Grid 1"/>
    <w:basedOn w:val="Tabellanormale"/>
    <w:uiPriority w:val="99"/>
    <w:semiHidden/>
    <w:unhideWhenUsed/>
    <w:rsid w:val="007115A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2">
    <w:name w:val="Table Grid 2"/>
    <w:basedOn w:val="Tabellanormale"/>
    <w:uiPriority w:val="99"/>
    <w:semiHidden/>
    <w:unhideWhenUsed/>
    <w:rsid w:val="007115A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3">
    <w:name w:val="Table Grid 3"/>
    <w:basedOn w:val="Tabellanormale"/>
    <w:uiPriority w:val="99"/>
    <w:semiHidden/>
    <w:unhideWhenUsed/>
    <w:rsid w:val="007115A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4">
    <w:name w:val="Table Grid 4"/>
    <w:basedOn w:val="Tabellanormale"/>
    <w:uiPriority w:val="99"/>
    <w:semiHidden/>
    <w:unhideWhenUsed/>
    <w:rsid w:val="007115A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5">
    <w:name w:val="Table Grid 5"/>
    <w:basedOn w:val="Tabellanormale"/>
    <w:uiPriority w:val="99"/>
    <w:semiHidden/>
    <w:unhideWhenUsed/>
    <w:rsid w:val="007115A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6">
    <w:name w:val="Table Grid 6"/>
    <w:basedOn w:val="Tabellanormale"/>
    <w:uiPriority w:val="99"/>
    <w:semiHidden/>
    <w:unhideWhenUsed/>
    <w:rsid w:val="007115A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7">
    <w:name w:val="Table Grid 7"/>
    <w:basedOn w:val="Tabellanormale"/>
    <w:uiPriority w:val="99"/>
    <w:semiHidden/>
    <w:unhideWhenUsed/>
    <w:rsid w:val="007115A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8">
    <w:name w:val="Table Grid 8"/>
    <w:basedOn w:val="Tabellanormale"/>
    <w:uiPriority w:val="99"/>
    <w:semiHidden/>
    <w:unhideWhenUsed/>
    <w:rsid w:val="007115A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chiara">
    <w:name w:val="Grid Table Light"/>
    <w:basedOn w:val="Tabellanormale"/>
    <w:uiPriority w:val="40"/>
    <w:rsid w:val="007115A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agriglia1chiara">
    <w:name w:val="Grid Table 1 Light"/>
    <w:basedOn w:val="Tabellanormale"/>
    <w:uiPriority w:val="46"/>
    <w:rsid w:val="007115A4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1">
    <w:name w:val="Grid Table 1 Light Accent 1"/>
    <w:basedOn w:val="Tabellanormale"/>
    <w:uiPriority w:val="46"/>
    <w:rsid w:val="007115A4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2">
    <w:name w:val="Grid Table 1 Light Accent 2"/>
    <w:basedOn w:val="Tabellanormale"/>
    <w:uiPriority w:val="46"/>
    <w:rsid w:val="007115A4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3">
    <w:name w:val="Grid Table 1 Light Accent 3"/>
    <w:basedOn w:val="Tabellanormale"/>
    <w:uiPriority w:val="46"/>
    <w:rsid w:val="007115A4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4">
    <w:name w:val="Grid Table 1 Light Accent 4"/>
    <w:basedOn w:val="Tabellanormale"/>
    <w:uiPriority w:val="46"/>
    <w:rsid w:val="007115A4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5">
    <w:name w:val="Grid Table 1 Light Accent 5"/>
    <w:basedOn w:val="Tabellanormale"/>
    <w:uiPriority w:val="46"/>
    <w:rsid w:val="007115A4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6">
    <w:name w:val="Grid Table 1 Light Accent 6"/>
    <w:basedOn w:val="Tabellanormale"/>
    <w:uiPriority w:val="46"/>
    <w:rsid w:val="007115A4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gliatab2">
    <w:name w:val="Grid Table 2"/>
    <w:basedOn w:val="Tabellanormale"/>
    <w:uiPriority w:val="47"/>
    <w:rsid w:val="007115A4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1">
    <w:name w:val="Grid Table 2 Accent 1"/>
    <w:basedOn w:val="Tabellanormale"/>
    <w:uiPriority w:val="47"/>
    <w:rsid w:val="007115A4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lagriglia2-colore2">
    <w:name w:val="Grid Table 2 Accent 2"/>
    <w:basedOn w:val="Tabellanormale"/>
    <w:uiPriority w:val="47"/>
    <w:rsid w:val="007115A4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3">
    <w:name w:val="Grid Table 2 Accent 3"/>
    <w:basedOn w:val="Tabellanormale"/>
    <w:uiPriority w:val="47"/>
    <w:rsid w:val="007115A4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lagriglia2-colore4">
    <w:name w:val="Grid Table 2 Accent 4"/>
    <w:basedOn w:val="Tabellanormale"/>
    <w:uiPriority w:val="47"/>
    <w:rsid w:val="007115A4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7115A4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2-colore6">
    <w:name w:val="Grid Table 2 Accent 6"/>
    <w:basedOn w:val="Tabellanormale"/>
    <w:uiPriority w:val="47"/>
    <w:rsid w:val="007115A4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gliatab3">
    <w:name w:val="Grid Table 3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ellagriglia3-colore1">
    <w:name w:val="Grid Table 3 Accent 1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ellagriglia3-colore2">
    <w:name w:val="Grid Table 3 Accent 2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ellagriglia3-colore3">
    <w:name w:val="Grid Table 3 Accent 3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ellagriglia3-colore4">
    <w:name w:val="Grid Table 3 Accent 4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ellagriglia3-colore5">
    <w:name w:val="Grid Table 3 Accent 5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3-colore6">
    <w:name w:val="Grid Table 3 Accent 6"/>
    <w:basedOn w:val="Tabellanormale"/>
    <w:uiPriority w:val="48"/>
    <w:rsid w:val="007115A4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gliatab4">
    <w:name w:val="Grid Table 4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4-colore1">
    <w:name w:val="Grid Table 4 Accent 1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lagriglia4-colore2">
    <w:name w:val="Grid Table 4 Accent 2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4-colore3">
    <w:name w:val="Grid Table 4 Accent 3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lagriglia4-colore4">
    <w:name w:val="Grid Table 4 Accent 4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4-colore5">
    <w:name w:val="Grid Table 4 Accent 5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4-colore6">
    <w:name w:val="Grid Table 4 Accent 6"/>
    <w:basedOn w:val="Tabellanormale"/>
    <w:uiPriority w:val="49"/>
    <w:rsid w:val="007115A4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">
    <w:name w:val="Grid Table 5 Dark"/>
    <w:basedOn w:val="Tabellanormale"/>
    <w:uiPriority w:val="50"/>
    <w:rsid w:val="007115A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lagriglia5scura-colore1">
    <w:name w:val="Grid Table 5 Dark Accent 1"/>
    <w:basedOn w:val="Tabellanormale"/>
    <w:uiPriority w:val="50"/>
    <w:rsid w:val="007115A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abellagriglia5scura-colore2">
    <w:name w:val="Grid Table 5 Dark Accent 2"/>
    <w:basedOn w:val="Tabellanormale"/>
    <w:uiPriority w:val="50"/>
    <w:rsid w:val="007115A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abellagriglia5scura-colore3">
    <w:name w:val="Grid Table 5 Dark Accent 3"/>
    <w:basedOn w:val="Tabellanormale"/>
    <w:uiPriority w:val="50"/>
    <w:rsid w:val="007115A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ellagriglia5scura-colore4">
    <w:name w:val="Grid Table 5 Dark Accent 4"/>
    <w:basedOn w:val="Tabellanormale"/>
    <w:uiPriority w:val="50"/>
    <w:rsid w:val="007115A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Tabellagriglia5scura-colore5">
    <w:name w:val="Grid Table 5 Dark Accent 5"/>
    <w:basedOn w:val="Tabellanormale"/>
    <w:uiPriority w:val="50"/>
    <w:rsid w:val="007115A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ellagriglia5scura-colore6">
    <w:name w:val="Grid Table 5 Dark Accent 6"/>
    <w:basedOn w:val="Tabellanormale"/>
    <w:uiPriority w:val="50"/>
    <w:rsid w:val="007115A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Tabellagriglia6acolori">
    <w:name w:val="Grid Table 6 Colorful"/>
    <w:basedOn w:val="Tabellanormale"/>
    <w:uiPriority w:val="51"/>
    <w:rsid w:val="007115A4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6acolori-colore1">
    <w:name w:val="Grid Table 6 Colorful Accent 1"/>
    <w:basedOn w:val="Tabellanormale"/>
    <w:uiPriority w:val="51"/>
    <w:rsid w:val="007115A4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lagriglia6acolori-colore2">
    <w:name w:val="Grid Table 6 Colorful Accent 2"/>
    <w:basedOn w:val="Tabellanormale"/>
    <w:uiPriority w:val="51"/>
    <w:rsid w:val="007115A4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6acolori-colore3">
    <w:name w:val="Grid Table 6 Colorful Accent 3"/>
    <w:basedOn w:val="Tabellanormale"/>
    <w:uiPriority w:val="51"/>
    <w:rsid w:val="007115A4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lagriglia6acolori-colore4">
    <w:name w:val="Grid Table 6 Colorful Accent 4"/>
    <w:basedOn w:val="Tabellanormale"/>
    <w:uiPriority w:val="51"/>
    <w:rsid w:val="007115A4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6acolori-colore5">
    <w:name w:val="Grid Table 6 Colorful Accent 5"/>
    <w:basedOn w:val="Tabellanormale"/>
    <w:uiPriority w:val="51"/>
    <w:rsid w:val="007115A4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6acolori-colore6">
    <w:name w:val="Grid Table 6 Colorful Accent 6"/>
    <w:basedOn w:val="Tabellanormale"/>
    <w:uiPriority w:val="51"/>
    <w:rsid w:val="007115A4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7acolori">
    <w:name w:val="Grid Table 7 Colorful"/>
    <w:basedOn w:val="Tabellanormale"/>
    <w:uiPriority w:val="52"/>
    <w:rsid w:val="007115A4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ellagriglia7acolori-colore1">
    <w:name w:val="Grid Table 7 Colorful Accent 1"/>
    <w:basedOn w:val="Tabellanormale"/>
    <w:uiPriority w:val="52"/>
    <w:rsid w:val="007115A4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ellagriglia7acolori-colore2">
    <w:name w:val="Grid Table 7 Colorful Accent 2"/>
    <w:basedOn w:val="Tabellanormale"/>
    <w:uiPriority w:val="52"/>
    <w:rsid w:val="007115A4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ellagriglia7acolori-colore3">
    <w:name w:val="Grid Table 7 Colorful Accent 3"/>
    <w:basedOn w:val="Tabellanormale"/>
    <w:uiPriority w:val="52"/>
    <w:rsid w:val="007115A4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ellagriglia7acolori-colore4">
    <w:name w:val="Grid Table 7 Colorful Accent 4"/>
    <w:basedOn w:val="Tabellanormale"/>
    <w:uiPriority w:val="52"/>
    <w:rsid w:val="007115A4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ellagriglia7acolori-colore5">
    <w:name w:val="Grid Table 7 Colorful Accent 5"/>
    <w:basedOn w:val="Tabellanormale"/>
    <w:uiPriority w:val="52"/>
    <w:rsid w:val="007115A4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7acolori-colore6">
    <w:name w:val="Grid Table 7 Colorful Accent 6"/>
    <w:basedOn w:val="Tabellanormale"/>
    <w:uiPriority w:val="52"/>
    <w:rsid w:val="007115A4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ellaWeb1">
    <w:name w:val="Table Web 1"/>
    <w:basedOn w:val="Tabellanormale"/>
    <w:uiPriority w:val="99"/>
    <w:semiHidden/>
    <w:unhideWhenUsed/>
    <w:rsid w:val="007115A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2">
    <w:name w:val="Table Web 2"/>
    <w:basedOn w:val="Tabellanormale"/>
    <w:uiPriority w:val="99"/>
    <w:semiHidden/>
    <w:unhideWhenUsed/>
    <w:rsid w:val="007115A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3">
    <w:name w:val="Table Web 3"/>
    <w:basedOn w:val="Tabellanormale"/>
    <w:uiPriority w:val="99"/>
    <w:rsid w:val="007115A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imandonotaapidipagina">
    <w:name w:val="footnote reference"/>
    <w:basedOn w:val="Carpredefinitoparagrafo"/>
    <w:uiPriority w:val="99"/>
    <w:semiHidden/>
    <w:unhideWhenUsed/>
    <w:rsid w:val="007115A4"/>
    <w:rPr>
      <w:rFonts w:ascii="Calibri" w:hAnsi="Calibri" w:cs="Calibri"/>
      <w:vertAlign w:val="superscript"/>
    </w:rPr>
  </w:style>
  <w:style w:type="character" w:styleId="Numeroriga">
    <w:name w:val="line number"/>
    <w:basedOn w:val="Carpredefinitoparagrafo"/>
    <w:uiPriority w:val="99"/>
    <w:semiHidden/>
    <w:unhideWhenUsed/>
    <w:rsid w:val="007115A4"/>
    <w:rPr>
      <w:rFonts w:ascii="Calibri" w:hAnsi="Calibri" w:cs="Calibri"/>
    </w:rPr>
  </w:style>
  <w:style w:type="table" w:styleId="Tabellaeffetti3D1">
    <w:name w:val="Table 3D effects 1"/>
    <w:basedOn w:val="Tabellanormale"/>
    <w:uiPriority w:val="99"/>
    <w:semiHidden/>
    <w:unhideWhenUsed/>
    <w:rsid w:val="007115A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effetti3D2">
    <w:name w:val="Table 3D effects 2"/>
    <w:basedOn w:val="Tabellanormale"/>
    <w:uiPriority w:val="99"/>
    <w:semiHidden/>
    <w:unhideWhenUsed/>
    <w:rsid w:val="007115A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ffetti3D3">
    <w:name w:val="Table 3D effects 3"/>
    <w:basedOn w:val="Tabellanormale"/>
    <w:uiPriority w:val="99"/>
    <w:semiHidden/>
    <w:unhideWhenUsed/>
    <w:rsid w:val="007115A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tema">
    <w:name w:val="Table Theme"/>
    <w:basedOn w:val="Tabellanormale"/>
    <w:uiPriority w:val="99"/>
    <w:semiHidden/>
    <w:unhideWhenUsed/>
    <w:rsid w:val="007115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semiHidden/>
    <w:unhideWhenUsed/>
    <w:rsid w:val="007115A4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Modelli%20di%20Office%20personalizzati\pagina%20vuot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BDB1CC-CEFB-4E46-8174-1F0AA0D30B24}">
  <ds:schemaRefs>
    <ds:schemaRef ds:uri="http://schemas.microsoft.com/office/2006/documentManagement/types"/>
    <ds:schemaRef ds:uri="4873beb7-5857-4685-be1f-d57550cc96cc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EB74D8-9ADE-4301-A0B4-A8CBFCF3F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pagina vuota1</Template>
  <TotalTime>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2025-06-18T06:54:00Z</dcterms:created>
  <dcterms:modified xsi:type="dcterms:W3CDTF">2025-06-18T06:54:00Z</dcterms:modified>
</cp:coreProperties>
</file>